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330E935" w14:textId="77777777" w:rsidR="002934A4" w:rsidRDefault="002E241C" w:rsidP="002E241C">
      <w:pPr>
        <w:spacing w:after="120" w:line="240" w:lineRule="auto"/>
        <w:jc w:val="center"/>
        <w:rPr>
          <w:rFonts w:ascii="Tahoma" w:hAnsi="Tahoma" w:cs="Tahoma"/>
          <w:b/>
          <w:caps/>
          <w:sz w:val="40"/>
          <w:szCs w:val="40"/>
        </w:rPr>
      </w:pPr>
      <w:r>
        <w:rPr>
          <w:rFonts w:ascii="Tahoma" w:hAnsi="Tahoma" w:cs="Tahoma"/>
          <w:b/>
          <w:caps/>
          <w:sz w:val="40"/>
          <w:szCs w:val="40"/>
        </w:rPr>
        <w:t xml:space="preserve">Technická specifikace </w:t>
      </w:r>
    </w:p>
    <w:p w14:paraId="4458DED1" w14:textId="33828ECA" w:rsidR="002E241C" w:rsidRPr="00D9015B" w:rsidRDefault="00EA0FFB" w:rsidP="002E241C">
      <w:pPr>
        <w:spacing w:after="120" w:line="240" w:lineRule="auto"/>
        <w:jc w:val="center"/>
        <w:rPr>
          <w:rFonts w:ascii="Tahoma" w:hAnsi="Tahoma" w:cs="Tahoma"/>
          <w:b/>
          <w:caps/>
          <w:sz w:val="40"/>
          <w:szCs w:val="40"/>
        </w:rPr>
      </w:pPr>
      <w:r>
        <w:rPr>
          <w:noProof/>
          <w:lang w:eastAsia="cs-CZ"/>
        </w:rPr>
        <mc:AlternateContent>
          <mc:Choice Requires="wps">
            <w:drawing>
              <wp:anchor distT="4294967295" distB="4294967295" distL="114300" distR="114300" simplePos="0" relativeHeight="251671552" behindDoc="0" locked="0" layoutInCell="1" allowOverlap="1" wp14:anchorId="7292720F" wp14:editId="7CC812FC">
                <wp:simplePos x="0" y="0"/>
                <wp:positionH relativeFrom="column">
                  <wp:posOffset>-128271</wp:posOffset>
                </wp:positionH>
                <wp:positionV relativeFrom="paragraph">
                  <wp:posOffset>215900</wp:posOffset>
                </wp:positionV>
                <wp:extent cx="8848725" cy="28575"/>
                <wp:effectExtent l="0" t="0" r="28575" b="28575"/>
                <wp:wrapNone/>
                <wp:docPr id="4" name="Přímá spojnic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8848725" cy="28575"/>
                        </a:xfrm>
                        <a:prstGeom prst="line">
                          <a:avLst/>
                        </a:prstGeom>
                        <a:noFill/>
                        <a:ln w="12600">
                          <a:solidFill>
                            <a:srgbClr val="FF66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5CE7ED6E" id="Přímá spojnice 4" o:spid="_x0000_s1026" style="position:absolute;flip:y;z-index:25167155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0.1pt,17pt" to="686.65pt,1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" strokecolor="#f60" strokeweight=".35mm">
                <v:stroke joinstyle="miter"/>
              </v:line>
            </w:pict>
          </mc:Fallback>
        </mc:AlternateContent>
      </w:r>
      <w:r w:rsidR="002934A4" w:rsidRPr="007E566E">
        <w:rPr>
          <w:rFonts w:ascii="Tahoma" w:hAnsi="Tahoma" w:cs="Tahoma"/>
          <w:sz w:val="20"/>
          <w:szCs w:val="20"/>
        </w:rPr>
        <w:t xml:space="preserve">Dodávka </w:t>
      </w:r>
      <w:r w:rsidR="00215F5A">
        <w:rPr>
          <w:rFonts w:ascii="Tahoma" w:hAnsi="Tahoma" w:cs="Tahoma"/>
          <w:sz w:val="20"/>
          <w:szCs w:val="20"/>
        </w:rPr>
        <w:t>systému na promítání</w:t>
      </w:r>
      <w:r w:rsidR="00B52080">
        <w:rPr>
          <w:rFonts w:ascii="Tahoma" w:hAnsi="Tahoma" w:cs="Tahoma"/>
          <w:sz w:val="20"/>
          <w:szCs w:val="20"/>
        </w:rPr>
        <w:t xml:space="preserve"> – část D</w:t>
      </w:r>
    </w:p>
    <w:p w14:paraId="2068C255" w14:textId="042FA967" w:rsidR="002E241C" w:rsidRDefault="002E241C" w:rsidP="002E241C">
      <w:pPr>
        <w:spacing w:after="120" w:line="240" w:lineRule="auto"/>
      </w:pPr>
    </w:p>
    <w:p w14:paraId="0E90EF59" w14:textId="77777777" w:rsidR="00B52080" w:rsidRPr="0075017B" w:rsidRDefault="00B52080" w:rsidP="00B52080">
      <w:pPr>
        <w:spacing w:after="120" w:line="240" w:lineRule="auto"/>
        <w:rPr>
          <w:rFonts w:ascii="Tahoma" w:hAnsi="Tahoma" w:cs="Tahoma"/>
          <w:b/>
          <w:sz w:val="20"/>
          <w:szCs w:val="20"/>
        </w:rPr>
      </w:pPr>
      <w:r w:rsidRPr="0075017B">
        <w:rPr>
          <w:rFonts w:ascii="Tahoma" w:hAnsi="Tahoma" w:cs="Tahoma"/>
          <w:b/>
          <w:sz w:val="20"/>
          <w:szCs w:val="20"/>
        </w:rPr>
        <w:t>Technické požadavky vybavení jsou závazné.</w:t>
      </w:r>
    </w:p>
    <w:p w14:paraId="693AD59D" w14:textId="77777777" w:rsidR="00B52080" w:rsidRPr="0075017B" w:rsidRDefault="00B52080" w:rsidP="00B52080">
      <w:pPr>
        <w:spacing w:after="120" w:line="240" w:lineRule="auto"/>
        <w:jc w:val="both"/>
        <w:rPr>
          <w:rFonts w:ascii="Tahoma" w:hAnsi="Tahoma" w:cs="Tahoma"/>
          <w:b/>
          <w:sz w:val="20"/>
          <w:szCs w:val="20"/>
        </w:rPr>
      </w:pPr>
      <w:r w:rsidRPr="0075017B">
        <w:rPr>
          <w:rFonts w:ascii="Tahoma" w:hAnsi="Tahoma" w:cs="Tahoma"/>
          <w:sz w:val="20"/>
          <w:szCs w:val="20"/>
        </w:rPr>
        <w:t xml:space="preserve">Nabídka uchazeče musí splňovat alespoň minimální parametry požadované zadavatelem. </w:t>
      </w:r>
      <w:r w:rsidRPr="0075017B">
        <w:rPr>
          <w:rFonts w:ascii="Tahoma" w:hAnsi="Tahoma" w:cs="Tahoma"/>
          <w:b/>
          <w:sz w:val="20"/>
          <w:szCs w:val="20"/>
        </w:rPr>
        <w:t>Nesplnění některého z nich znamená, že nabídka bude vyřazena a nebude hodnocena.</w:t>
      </w:r>
    </w:p>
    <w:p w14:paraId="6762FD92" w14:textId="1121CF4A" w:rsidR="002E241C" w:rsidRPr="0003222E" w:rsidRDefault="00B52080" w:rsidP="00B52080">
      <w:pPr>
        <w:spacing w:after="120" w:line="240" w:lineRule="auto"/>
        <w:jc w:val="both"/>
        <w:rPr>
          <w:rFonts w:ascii="Tahoma" w:hAnsi="Tahoma" w:cs="Tahoma"/>
          <w:b/>
          <w:sz w:val="20"/>
          <w:szCs w:val="20"/>
        </w:rPr>
      </w:pPr>
      <w:r w:rsidRPr="0075017B">
        <w:rPr>
          <w:rFonts w:ascii="Tahoma" w:hAnsi="Tahoma" w:cs="Tahoma"/>
          <w:sz w:val="20"/>
          <w:szCs w:val="20"/>
        </w:rPr>
        <w:t>Pokud se v ZD vyskytnou obchodní názvy některých výrobků nebo dodávek, případně jiná označení mající vztah ke konkrétnímu dodavateli, jedná se o vymezení předpokládaného standardu a dodavatel je oprávněn navrhnout jiné, technicky a kvalitativně srovnatelné řešení.</w:t>
      </w:r>
      <w:r w:rsidR="002E241C" w:rsidRPr="0003222E">
        <w:rPr>
          <w:rFonts w:ascii="Tahoma" w:hAnsi="Tahoma" w:cs="Tahoma"/>
          <w:b/>
          <w:sz w:val="20"/>
          <w:szCs w:val="20"/>
        </w:rPr>
        <w:t xml:space="preserve"> </w:t>
      </w:r>
    </w:p>
    <w:tbl>
      <w:tblPr>
        <w:tblStyle w:val="Mkatabulky"/>
        <w:tblW w:w="13999" w:type="dxa"/>
        <w:tblInd w:w="-5" w:type="dxa"/>
        <w:tblLook w:val="04A0" w:firstRow="1" w:lastRow="0" w:firstColumn="1" w:lastColumn="0" w:noHBand="0" w:noVBand="1"/>
      </w:tblPr>
      <w:tblGrid>
        <w:gridCol w:w="791"/>
        <w:gridCol w:w="4715"/>
        <w:gridCol w:w="3850"/>
        <w:gridCol w:w="992"/>
        <w:gridCol w:w="1650"/>
        <w:gridCol w:w="2001"/>
      </w:tblGrid>
      <w:tr w:rsidR="003D0A46" w14:paraId="17BD693F" w14:textId="5ECD6396" w:rsidTr="00EE59BD">
        <w:tc>
          <w:tcPr>
            <w:tcW w:w="791" w:type="dxa"/>
            <w:shd w:val="clear" w:color="auto" w:fill="B8CCE4" w:themeFill="accent1" w:themeFillTint="66"/>
            <w:vAlign w:val="center"/>
          </w:tcPr>
          <w:p w14:paraId="5BA6AA9F" w14:textId="77777777" w:rsidR="003D0A46" w:rsidRPr="0003222E" w:rsidRDefault="003D0A46" w:rsidP="0057285D">
            <w:pPr>
              <w:spacing w:after="200" w:line="276" w:lineRule="auto"/>
              <w:contextualSpacing/>
              <w:rPr>
                <w:rFonts w:asciiTheme="minorHAnsi" w:hAnsiTheme="minorHAnsi"/>
                <w:b/>
                <w:lang w:eastAsia="en-US"/>
              </w:rPr>
            </w:pPr>
            <w:r w:rsidRPr="0003222E">
              <w:rPr>
                <w:rFonts w:asciiTheme="minorHAnsi" w:hAnsiTheme="minorHAnsi"/>
                <w:b/>
                <w:lang w:eastAsia="en-US"/>
              </w:rPr>
              <w:t>Pol. č.:</w:t>
            </w:r>
          </w:p>
        </w:tc>
        <w:tc>
          <w:tcPr>
            <w:tcW w:w="4715" w:type="dxa"/>
            <w:shd w:val="clear" w:color="auto" w:fill="B8CCE4" w:themeFill="accent1" w:themeFillTint="66"/>
            <w:vAlign w:val="center"/>
          </w:tcPr>
          <w:p w14:paraId="23EC74C6" w14:textId="77777777" w:rsidR="003D0A46" w:rsidRPr="0003222E" w:rsidRDefault="003D0A46" w:rsidP="0057285D">
            <w:pPr>
              <w:spacing w:after="200" w:line="276" w:lineRule="auto"/>
              <w:contextualSpacing/>
              <w:rPr>
                <w:rFonts w:asciiTheme="minorHAnsi" w:hAnsiTheme="minorHAnsi"/>
                <w:b/>
                <w:lang w:eastAsia="en-US"/>
              </w:rPr>
            </w:pPr>
            <w:r w:rsidRPr="0003222E">
              <w:rPr>
                <w:rFonts w:asciiTheme="minorHAnsi" w:hAnsiTheme="minorHAnsi"/>
                <w:b/>
                <w:lang w:eastAsia="en-US"/>
              </w:rPr>
              <w:t xml:space="preserve"> Popis, odkaz na výkres</w:t>
            </w:r>
          </w:p>
        </w:tc>
        <w:tc>
          <w:tcPr>
            <w:tcW w:w="3850" w:type="dxa"/>
            <w:shd w:val="clear" w:color="auto" w:fill="B8CCE4" w:themeFill="accent1" w:themeFillTint="66"/>
            <w:vAlign w:val="center"/>
          </w:tcPr>
          <w:p w14:paraId="5A80BD8D" w14:textId="17A4D46E" w:rsidR="003D0A46" w:rsidRPr="00C75892" w:rsidRDefault="00C32F20" w:rsidP="00292142">
            <w:pPr>
              <w:contextualSpacing/>
              <w:jc w:val="center"/>
              <w:rPr>
                <w:rFonts w:asciiTheme="minorHAnsi" w:hAnsiTheme="minorHAnsi"/>
                <w:b/>
                <w:lang w:eastAsia="en-US"/>
              </w:rPr>
            </w:pPr>
            <w:r>
              <w:rPr>
                <w:rFonts w:asciiTheme="minorHAnsi" w:hAnsiTheme="minorHAnsi"/>
                <w:b/>
                <w:lang w:eastAsia="en-US"/>
              </w:rPr>
              <w:t>Podrobný p</w:t>
            </w:r>
            <w:r w:rsidR="00A00799">
              <w:rPr>
                <w:rFonts w:asciiTheme="minorHAnsi" w:hAnsiTheme="minorHAnsi"/>
                <w:b/>
                <w:lang w:eastAsia="en-US"/>
              </w:rPr>
              <w:t>opis nabí</w:t>
            </w:r>
            <w:r w:rsidR="00292142">
              <w:rPr>
                <w:rFonts w:asciiTheme="minorHAnsi" w:hAnsiTheme="minorHAnsi"/>
                <w:b/>
                <w:lang w:eastAsia="en-US"/>
              </w:rPr>
              <w:t>zeného</w:t>
            </w:r>
            <w:bookmarkStart w:id="0" w:name="_GoBack"/>
            <w:bookmarkEnd w:id="0"/>
            <w:r w:rsidR="00A00799">
              <w:rPr>
                <w:rFonts w:asciiTheme="minorHAnsi" w:hAnsiTheme="minorHAnsi"/>
                <w:b/>
                <w:lang w:eastAsia="en-US"/>
              </w:rPr>
              <w:t xml:space="preserve"> zboží</w:t>
            </w:r>
          </w:p>
        </w:tc>
        <w:tc>
          <w:tcPr>
            <w:tcW w:w="992" w:type="dxa"/>
            <w:shd w:val="clear" w:color="auto" w:fill="B8CCE4" w:themeFill="accent1" w:themeFillTint="66"/>
            <w:vAlign w:val="center"/>
          </w:tcPr>
          <w:p w14:paraId="41488FB2" w14:textId="7CB58373" w:rsidR="003D0A46" w:rsidRPr="00C75892" w:rsidRDefault="003D0A46" w:rsidP="0057285D">
            <w:pPr>
              <w:spacing w:after="200" w:line="276" w:lineRule="auto"/>
              <w:contextualSpacing/>
              <w:jc w:val="center"/>
              <w:rPr>
                <w:rFonts w:asciiTheme="minorHAnsi" w:hAnsiTheme="minorHAnsi"/>
                <w:b/>
                <w:lang w:eastAsia="en-US"/>
              </w:rPr>
            </w:pPr>
            <w:r w:rsidRPr="00C75892">
              <w:rPr>
                <w:rFonts w:asciiTheme="minorHAnsi" w:hAnsiTheme="minorHAnsi"/>
                <w:b/>
                <w:lang w:eastAsia="en-US"/>
              </w:rPr>
              <w:t>Počet kusů</w:t>
            </w:r>
          </w:p>
        </w:tc>
        <w:tc>
          <w:tcPr>
            <w:tcW w:w="1650" w:type="dxa"/>
            <w:shd w:val="clear" w:color="auto" w:fill="B8CCE4" w:themeFill="accent1" w:themeFillTint="66"/>
            <w:vAlign w:val="center"/>
          </w:tcPr>
          <w:p w14:paraId="481C25AB" w14:textId="28FDAB44" w:rsidR="003D0A46" w:rsidRPr="00EB3257" w:rsidRDefault="003D0A46" w:rsidP="0057285D">
            <w:pPr>
              <w:contextualSpacing/>
              <w:jc w:val="center"/>
              <w:rPr>
                <w:rFonts w:asciiTheme="minorHAnsi" w:hAnsiTheme="minorHAnsi"/>
                <w:b/>
                <w:sz w:val="18"/>
                <w:szCs w:val="18"/>
                <w:lang w:eastAsia="en-US"/>
              </w:rPr>
            </w:pPr>
            <w:r w:rsidRPr="00EB3257">
              <w:rPr>
                <w:rFonts w:ascii="Tahoma" w:hAnsi="Tahoma" w:cs="Tahoma"/>
                <w:b/>
                <w:sz w:val="18"/>
                <w:szCs w:val="18"/>
                <w:lang w:eastAsia="en-US"/>
              </w:rPr>
              <w:t>Cena za kus bez DPH</w:t>
            </w:r>
          </w:p>
        </w:tc>
        <w:tc>
          <w:tcPr>
            <w:tcW w:w="2001" w:type="dxa"/>
            <w:shd w:val="clear" w:color="auto" w:fill="B8CCE4" w:themeFill="accent1" w:themeFillTint="66"/>
            <w:vAlign w:val="center"/>
          </w:tcPr>
          <w:p w14:paraId="08725EB4" w14:textId="26A026D9" w:rsidR="003D0A46" w:rsidRPr="00EB3257" w:rsidRDefault="003D0A46" w:rsidP="0057285D">
            <w:pPr>
              <w:contextualSpacing/>
              <w:jc w:val="center"/>
              <w:rPr>
                <w:rFonts w:asciiTheme="minorHAnsi" w:hAnsiTheme="minorHAnsi"/>
                <w:b/>
                <w:sz w:val="18"/>
                <w:szCs w:val="18"/>
                <w:lang w:eastAsia="en-US"/>
              </w:rPr>
            </w:pPr>
            <w:r w:rsidRPr="00EB3257">
              <w:rPr>
                <w:rFonts w:ascii="Tahoma" w:hAnsi="Tahoma" w:cs="Tahoma"/>
                <w:b/>
                <w:sz w:val="18"/>
                <w:szCs w:val="18"/>
                <w:lang w:eastAsia="en-US"/>
              </w:rPr>
              <w:t>Cena celkem bez DPH</w:t>
            </w:r>
          </w:p>
        </w:tc>
      </w:tr>
      <w:tr w:rsidR="003D0A46" w:rsidRPr="002676CB" w14:paraId="74FF76BB" w14:textId="3BBDE3BB" w:rsidTr="00B035F5">
        <w:trPr>
          <w:trHeight w:hRule="exact" w:val="2682"/>
        </w:trPr>
        <w:tc>
          <w:tcPr>
            <w:tcW w:w="791" w:type="dxa"/>
            <w:vAlign w:val="center"/>
          </w:tcPr>
          <w:p w14:paraId="74995018" w14:textId="77777777" w:rsidR="003D0A46" w:rsidRPr="002676CB" w:rsidRDefault="003D0A46" w:rsidP="0057285D">
            <w:pPr>
              <w:spacing w:after="200" w:line="276" w:lineRule="auto"/>
              <w:contextualSpacing/>
              <w:rPr>
                <w:rFonts w:ascii="Tahoma" w:hAnsi="Tahoma" w:cs="Tahoma"/>
                <w:sz w:val="20"/>
                <w:szCs w:val="20"/>
                <w:lang w:eastAsia="en-US"/>
              </w:rPr>
            </w:pPr>
            <w:r w:rsidRPr="002676CB">
              <w:rPr>
                <w:rFonts w:ascii="Tahoma" w:hAnsi="Tahoma" w:cs="Tahoma"/>
                <w:sz w:val="20"/>
                <w:szCs w:val="20"/>
                <w:lang w:eastAsia="en-US"/>
              </w:rPr>
              <w:t>1</w:t>
            </w:r>
          </w:p>
          <w:p w14:paraId="587B5799" w14:textId="30EAFC6D" w:rsidR="003D0A46" w:rsidRPr="002676CB" w:rsidRDefault="003D0A46" w:rsidP="0057285D">
            <w:pPr>
              <w:spacing w:after="200" w:line="276" w:lineRule="auto"/>
              <w:contextualSpacing/>
              <w:rPr>
                <w:rFonts w:ascii="Tahoma" w:hAnsi="Tahoma" w:cs="Tahoma"/>
                <w:sz w:val="20"/>
                <w:szCs w:val="20"/>
                <w:lang w:eastAsia="en-US"/>
              </w:rPr>
            </w:pPr>
          </w:p>
        </w:tc>
        <w:tc>
          <w:tcPr>
            <w:tcW w:w="4715" w:type="dxa"/>
            <w:vAlign w:val="center"/>
          </w:tcPr>
          <w:p w14:paraId="531C0589" w14:textId="1B946B49" w:rsidR="003D0A46" w:rsidRPr="002676CB" w:rsidRDefault="003D0A46" w:rsidP="0057285D">
            <w:pP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676CB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Světelný obraz (recepce) 2700 x 1200 mm </w:t>
            </w:r>
          </w:p>
          <w:p w14:paraId="1705C858" w14:textId="67BA156B" w:rsidR="003D0A46" w:rsidRPr="008A4EFC" w:rsidRDefault="003D0A46" w:rsidP="0057285D">
            <w:pPr>
              <w:pStyle w:val="Odstavecseseznamem"/>
              <w:numPr>
                <w:ilvl w:val="0"/>
                <w:numId w:val="62"/>
              </w:numPr>
              <w:ind w:left="317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676CB">
              <w:rPr>
                <w:rFonts w:ascii="Tahoma" w:hAnsi="Tahoma" w:cs="Tahoma"/>
                <w:color w:val="000000"/>
                <w:sz w:val="20"/>
                <w:szCs w:val="20"/>
              </w:rPr>
              <w:t xml:space="preserve">rozměr </w:t>
            </w:r>
            <w:proofErr w:type="spellStart"/>
            <w:r w:rsidRPr="002676CB">
              <w:rPr>
                <w:rFonts w:ascii="Tahoma" w:hAnsi="Tahoma" w:cs="Tahoma"/>
                <w:color w:val="000000"/>
                <w:sz w:val="20"/>
                <w:szCs w:val="20"/>
              </w:rPr>
              <w:t>translucentní</w:t>
            </w:r>
            <w:proofErr w:type="spellEnd"/>
            <w:r w:rsidRPr="002676CB">
              <w:rPr>
                <w:rFonts w:ascii="Tahoma" w:hAnsi="Tahoma" w:cs="Tahoma"/>
                <w:color w:val="000000"/>
                <w:sz w:val="20"/>
                <w:szCs w:val="20"/>
              </w:rPr>
              <w:t xml:space="preserve"> fólie s potiskem dle zadání od zadavatele 3,3 m</w:t>
            </w:r>
            <w:r w:rsidRPr="002676CB">
              <w:rPr>
                <w:rFonts w:ascii="Tahoma" w:hAnsi="Tahoma" w:cs="Tahoma"/>
                <w:color w:val="000000"/>
                <w:sz w:val="20"/>
                <w:szCs w:val="20"/>
                <w:vertAlign w:val="superscript"/>
              </w:rPr>
              <w:t>2</w:t>
            </w:r>
          </w:p>
          <w:p w14:paraId="68D4A8CC" w14:textId="3BC18E04" w:rsidR="003D0A46" w:rsidRPr="002676CB" w:rsidRDefault="003D0A46" w:rsidP="0057285D">
            <w:pPr>
              <w:pStyle w:val="Odstavecseseznamem"/>
              <w:numPr>
                <w:ilvl w:val="0"/>
                <w:numId w:val="62"/>
              </w:numPr>
              <w:ind w:left="317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včetně úpravy zadavatelem dodané fotografie </w:t>
            </w:r>
          </w:p>
          <w:p w14:paraId="5C5C9D3A" w14:textId="38254B24" w:rsidR="003D0A46" w:rsidRPr="002676CB" w:rsidRDefault="003D0A46" w:rsidP="0057285D">
            <w:pPr>
              <w:pStyle w:val="Odstavecseseznamem"/>
              <w:numPr>
                <w:ilvl w:val="0"/>
                <w:numId w:val="62"/>
              </w:numPr>
              <w:ind w:left="317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676CB"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>plošně podsvícený obraz se stmíváním (možno nastavit denní a noční svícení)</w:t>
            </w:r>
          </w:p>
          <w:p w14:paraId="6A6AC0C7" w14:textId="2824FC2F" w:rsidR="003D0A46" w:rsidRPr="002676CB" w:rsidRDefault="003D0A46" w:rsidP="0057285D">
            <w:pPr>
              <w:pStyle w:val="Odstavecseseznamem"/>
              <w:numPr>
                <w:ilvl w:val="0"/>
                <w:numId w:val="62"/>
              </w:numPr>
              <w:ind w:left="317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676CB"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>možné sladit s projekcí</w:t>
            </w:r>
          </w:p>
          <w:p w14:paraId="4BE047BA" w14:textId="7417B8C6" w:rsidR="003D0A46" w:rsidRPr="002676CB" w:rsidRDefault="003D0A46" w:rsidP="0057285D">
            <w:pPr>
              <w:pStyle w:val="Odstavecseseznamem"/>
              <w:numPr>
                <w:ilvl w:val="0"/>
                <w:numId w:val="62"/>
              </w:numPr>
              <w:ind w:left="317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676CB">
              <w:rPr>
                <w:rFonts w:ascii="Tahoma" w:hAnsi="Tahoma" w:cs="Tahoma"/>
                <w:color w:val="000000"/>
                <w:sz w:val="20"/>
                <w:szCs w:val="20"/>
              </w:rPr>
              <w:t>včetně obvodových lišt, výroby rohů, přípravy na tisk</w:t>
            </w:r>
          </w:p>
          <w:p w14:paraId="4D186915" w14:textId="6740DBE8" w:rsidR="003D0A46" w:rsidRPr="008A4EFC" w:rsidRDefault="003D0A46" w:rsidP="0057285D">
            <w:pPr>
              <w:pStyle w:val="Odstavecseseznamem"/>
              <w:numPr>
                <w:ilvl w:val="0"/>
                <w:numId w:val="62"/>
              </w:numPr>
              <w:ind w:left="317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676CB">
              <w:rPr>
                <w:rFonts w:ascii="Tahoma" w:hAnsi="Tahoma" w:cs="Tahoma"/>
                <w:color w:val="000000"/>
                <w:sz w:val="20"/>
                <w:szCs w:val="20"/>
              </w:rPr>
              <w:t>tisk bez svařování 3,3 m</w:t>
            </w:r>
            <w:r w:rsidRPr="002676CB">
              <w:rPr>
                <w:rFonts w:ascii="Tahoma" w:hAnsi="Tahoma" w:cs="Tahoma"/>
                <w:color w:val="000000"/>
                <w:sz w:val="20"/>
                <w:szCs w:val="20"/>
                <w:vertAlign w:val="superscript"/>
              </w:rPr>
              <w:t>2</w:t>
            </w:r>
          </w:p>
          <w:p w14:paraId="3E413C7B" w14:textId="77777777" w:rsidR="003D0A46" w:rsidRPr="002676CB" w:rsidRDefault="003D0A46" w:rsidP="0057285D">
            <w:pPr>
              <w:pStyle w:val="Odstavecseseznamem"/>
              <w:ind w:left="317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  <w:p w14:paraId="37309760" w14:textId="01D1ECB9" w:rsidR="003D0A46" w:rsidRPr="002676CB" w:rsidRDefault="003D0A46" w:rsidP="0057285D">
            <w:pPr>
              <w:pStyle w:val="Odstavecseseznamem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  <w:p w14:paraId="3970671F" w14:textId="77777777" w:rsidR="003D0A46" w:rsidRPr="002676CB" w:rsidRDefault="003D0A46" w:rsidP="0057285D">
            <w:pPr>
              <w:rPr>
                <w:rFonts w:ascii="Tahoma" w:hAnsi="Tahoma" w:cs="Tahoma"/>
                <w:sz w:val="20"/>
                <w:szCs w:val="20"/>
                <w:lang w:eastAsia="en-US"/>
              </w:rPr>
            </w:pPr>
          </w:p>
        </w:tc>
        <w:tc>
          <w:tcPr>
            <w:tcW w:w="3850" w:type="dxa"/>
          </w:tcPr>
          <w:p w14:paraId="58DF3F49" w14:textId="77777777" w:rsidR="003D0A46" w:rsidRPr="002676CB" w:rsidRDefault="003D0A46" w:rsidP="0057285D">
            <w:pPr>
              <w:contextualSpacing/>
              <w:jc w:val="center"/>
              <w:rPr>
                <w:rFonts w:ascii="Tahoma" w:hAnsi="Tahoma" w:cs="Tahoma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Align w:val="center"/>
          </w:tcPr>
          <w:p w14:paraId="2830D8F2" w14:textId="276B4267" w:rsidR="003D0A46" w:rsidRPr="002676CB" w:rsidRDefault="003D0A46" w:rsidP="0057285D">
            <w:pPr>
              <w:spacing w:after="200" w:line="276" w:lineRule="auto"/>
              <w:contextualSpacing/>
              <w:jc w:val="center"/>
              <w:rPr>
                <w:rFonts w:ascii="Tahoma" w:hAnsi="Tahoma" w:cs="Tahoma"/>
                <w:sz w:val="20"/>
                <w:szCs w:val="20"/>
                <w:lang w:eastAsia="en-US"/>
              </w:rPr>
            </w:pPr>
            <w:r w:rsidRPr="002676CB">
              <w:rPr>
                <w:rFonts w:ascii="Tahoma" w:hAnsi="Tahoma" w:cs="Tahoma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650" w:type="dxa"/>
            <w:vAlign w:val="center"/>
          </w:tcPr>
          <w:p w14:paraId="4E466AA0" w14:textId="77777777" w:rsidR="003D0A46" w:rsidRPr="002676CB" w:rsidRDefault="003D0A46" w:rsidP="00466D56">
            <w:pPr>
              <w:contextualSpacing/>
              <w:jc w:val="right"/>
              <w:rPr>
                <w:rFonts w:ascii="Tahoma" w:hAnsi="Tahoma" w:cs="Tahoma"/>
                <w:sz w:val="20"/>
                <w:szCs w:val="20"/>
                <w:lang w:eastAsia="en-US"/>
              </w:rPr>
            </w:pPr>
          </w:p>
        </w:tc>
        <w:tc>
          <w:tcPr>
            <w:tcW w:w="2001" w:type="dxa"/>
            <w:vAlign w:val="center"/>
          </w:tcPr>
          <w:p w14:paraId="7ED652DF" w14:textId="77777777" w:rsidR="003D0A46" w:rsidRPr="002676CB" w:rsidRDefault="003D0A46" w:rsidP="00466D56">
            <w:pPr>
              <w:contextualSpacing/>
              <w:jc w:val="right"/>
              <w:rPr>
                <w:rFonts w:ascii="Tahoma" w:hAnsi="Tahoma" w:cs="Tahoma"/>
                <w:sz w:val="20"/>
                <w:szCs w:val="20"/>
                <w:lang w:eastAsia="en-US"/>
              </w:rPr>
            </w:pPr>
          </w:p>
        </w:tc>
      </w:tr>
      <w:tr w:rsidR="003D0A46" w:rsidRPr="002676CB" w14:paraId="14C1217E" w14:textId="65DF12BD" w:rsidTr="00B035F5">
        <w:trPr>
          <w:trHeight w:hRule="exact" w:val="2829"/>
        </w:trPr>
        <w:tc>
          <w:tcPr>
            <w:tcW w:w="791" w:type="dxa"/>
            <w:vAlign w:val="center"/>
          </w:tcPr>
          <w:p w14:paraId="65D4449C" w14:textId="77777777" w:rsidR="003D0A46" w:rsidRPr="002676CB" w:rsidRDefault="003D0A46" w:rsidP="0057285D">
            <w:pPr>
              <w:spacing w:after="200" w:line="276" w:lineRule="auto"/>
              <w:contextualSpacing/>
              <w:rPr>
                <w:rFonts w:ascii="Tahoma" w:hAnsi="Tahoma" w:cs="Tahoma"/>
                <w:sz w:val="20"/>
                <w:szCs w:val="20"/>
                <w:lang w:eastAsia="en-US"/>
              </w:rPr>
            </w:pPr>
            <w:r w:rsidRPr="002676CB">
              <w:rPr>
                <w:rFonts w:ascii="Tahoma" w:hAnsi="Tahoma" w:cs="Tahoma"/>
                <w:sz w:val="20"/>
                <w:szCs w:val="20"/>
                <w:lang w:eastAsia="en-US"/>
              </w:rPr>
              <w:lastRenderedPageBreak/>
              <w:t>2</w:t>
            </w:r>
          </w:p>
          <w:p w14:paraId="077AD454" w14:textId="31960D2D" w:rsidR="003D0A46" w:rsidRPr="002676CB" w:rsidRDefault="003D0A46" w:rsidP="0057285D">
            <w:pPr>
              <w:spacing w:after="200" w:line="276" w:lineRule="auto"/>
              <w:contextualSpacing/>
              <w:rPr>
                <w:rFonts w:ascii="Tahoma" w:hAnsi="Tahoma" w:cs="Tahoma"/>
                <w:sz w:val="20"/>
                <w:szCs w:val="20"/>
                <w:lang w:eastAsia="en-US"/>
              </w:rPr>
            </w:pPr>
          </w:p>
        </w:tc>
        <w:tc>
          <w:tcPr>
            <w:tcW w:w="4715" w:type="dxa"/>
            <w:vAlign w:val="center"/>
          </w:tcPr>
          <w:p w14:paraId="00BDDB4A" w14:textId="14F524E0" w:rsidR="003D0A46" w:rsidRPr="002676CB" w:rsidRDefault="003D0A46" w:rsidP="0057285D">
            <w:pP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676CB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Světelný obraz 1952 x 1200 mm </w:t>
            </w:r>
          </w:p>
          <w:p w14:paraId="2ED019CC" w14:textId="77777777" w:rsidR="003D0A46" w:rsidRDefault="003D0A46" w:rsidP="0057285D">
            <w:pPr>
              <w:pStyle w:val="Odstavecseseznamem"/>
              <w:numPr>
                <w:ilvl w:val="0"/>
                <w:numId w:val="62"/>
              </w:numPr>
              <w:ind w:left="317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676CB">
              <w:rPr>
                <w:rFonts w:ascii="Tahoma" w:hAnsi="Tahoma" w:cs="Tahoma"/>
                <w:color w:val="000000"/>
                <w:sz w:val="20"/>
                <w:szCs w:val="20"/>
              </w:rPr>
              <w:t xml:space="preserve">rozměr </w:t>
            </w:r>
            <w:proofErr w:type="spellStart"/>
            <w:r w:rsidRPr="002676CB">
              <w:rPr>
                <w:rFonts w:ascii="Tahoma" w:hAnsi="Tahoma" w:cs="Tahoma"/>
                <w:color w:val="000000"/>
                <w:sz w:val="20"/>
                <w:szCs w:val="20"/>
              </w:rPr>
              <w:t>translucentní</w:t>
            </w:r>
            <w:proofErr w:type="spellEnd"/>
            <w:r w:rsidRPr="002676CB">
              <w:rPr>
                <w:rFonts w:ascii="Tahoma" w:hAnsi="Tahoma" w:cs="Tahoma"/>
                <w:color w:val="000000"/>
                <w:sz w:val="20"/>
                <w:szCs w:val="20"/>
              </w:rPr>
              <w:t xml:space="preserve"> fólie s potiskem dle zadání od zadavatele 2,4 m</w:t>
            </w:r>
            <w:r w:rsidRPr="002676CB">
              <w:rPr>
                <w:rFonts w:ascii="Tahoma" w:hAnsi="Tahoma" w:cs="Tahoma"/>
                <w:color w:val="000000"/>
                <w:sz w:val="20"/>
                <w:szCs w:val="20"/>
                <w:vertAlign w:val="superscript"/>
              </w:rPr>
              <w:t>2</w:t>
            </w:r>
            <w:r w:rsidRPr="002676CB">
              <w:rPr>
                <w:rFonts w:ascii="Tahoma" w:hAnsi="Tahoma" w:cs="Tahoma"/>
                <w:color w:val="000000"/>
                <w:sz w:val="20"/>
                <w:szCs w:val="20"/>
              </w:rPr>
              <w:t xml:space="preserve">  </w:t>
            </w:r>
          </w:p>
          <w:p w14:paraId="631D343F" w14:textId="77777777" w:rsidR="003D0A46" w:rsidRPr="002676CB" w:rsidRDefault="003D0A46" w:rsidP="0057285D">
            <w:pPr>
              <w:pStyle w:val="Odstavecseseznamem"/>
              <w:numPr>
                <w:ilvl w:val="0"/>
                <w:numId w:val="62"/>
              </w:numPr>
              <w:ind w:left="317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včetně úpravy zadavatelem dodané fotografie </w:t>
            </w:r>
          </w:p>
          <w:p w14:paraId="116B3545" w14:textId="77777777" w:rsidR="003D0A46" w:rsidRPr="002676CB" w:rsidRDefault="003D0A46" w:rsidP="0057285D">
            <w:pPr>
              <w:pStyle w:val="Odstavecseseznamem"/>
              <w:numPr>
                <w:ilvl w:val="0"/>
                <w:numId w:val="62"/>
              </w:numPr>
              <w:ind w:left="317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676CB"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>plošně podsvícený obraz se stmíváním (možno nastavit denní a noční svícení)</w:t>
            </w:r>
          </w:p>
          <w:p w14:paraId="58E76012" w14:textId="29FE9B88" w:rsidR="003D0A46" w:rsidRPr="002676CB" w:rsidRDefault="003D0A46" w:rsidP="0057285D">
            <w:pPr>
              <w:pStyle w:val="Odstavecseseznamem"/>
              <w:numPr>
                <w:ilvl w:val="0"/>
                <w:numId w:val="62"/>
              </w:numPr>
              <w:ind w:left="317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676CB"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>možné sladit s projekcí</w:t>
            </w:r>
          </w:p>
          <w:p w14:paraId="6A932AD4" w14:textId="77777777" w:rsidR="003D0A46" w:rsidRPr="002676CB" w:rsidRDefault="003D0A46" w:rsidP="0057285D">
            <w:pPr>
              <w:pStyle w:val="Odstavecseseznamem"/>
              <w:numPr>
                <w:ilvl w:val="0"/>
                <w:numId w:val="62"/>
              </w:numPr>
              <w:ind w:left="317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676CB">
              <w:rPr>
                <w:rFonts w:ascii="Tahoma" w:hAnsi="Tahoma" w:cs="Tahoma"/>
                <w:color w:val="000000"/>
                <w:sz w:val="20"/>
                <w:szCs w:val="20"/>
              </w:rPr>
              <w:t>včetně obvodových lišt, výroby rohů, přípravy na tisk</w:t>
            </w:r>
          </w:p>
          <w:p w14:paraId="2ADEF610" w14:textId="6F7E750E" w:rsidR="003D0A46" w:rsidRPr="002676CB" w:rsidRDefault="003D0A46" w:rsidP="0057285D">
            <w:pPr>
              <w:pStyle w:val="Odstavecseseznamem"/>
              <w:numPr>
                <w:ilvl w:val="0"/>
                <w:numId w:val="62"/>
              </w:numPr>
              <w:ind w:left="317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676CB">
              <w:rPr>
                <w:rFonts w:ascii="Tahoma" w:hAnsi="Tahoma" w:cs="Tahoma"/>
                <w:color w:val="000000"/>
                <w:sz w:val="20"/>
                <w:szCs w:val="20"/>
              </w:rPr>
              <w:t>tisk bez svařování 2,4 m</w:t>
            </w:r>
            <w:r w:rsidRPr="002676CB">
              <w:rPr>
                <w:rFonts w:ascii="Tahoma" w:hAnsi="Tahoma" w:cs="Tahoma"/>
                <w:color w:val="000000"/>
                <w:sz w:val="20"/>
                <w:szCs w:val="20"/>
                <w:vertAlign w:val="superscript"/>
              </w:rPr>
              <w:t>2</w:t>
            </w:r>
          </w:p>
          <w:p w14:paraId="70D33C6C" w14:textId="2E96895D" w:rsidR="003D0A46" w:rsidRPr="002676CB" w:rsidRDefault="003D0A46" w:rsidP="0057285D">
            <w:pPr>
              <w:rPr>
                <w:rFonts w:ascii="Tahoma" w:hAnsi="Tahoma" w:cs="Tahoma"/>
                <w:sz w:val="20"/>
                <w:szCs w:val="20"/>
                <w:lang w:eastAsia="en-US"/>
              </w:rPr>
            </w:pPr>
          </w:p>
        </w:tc>
        <w:tc>
          <w:tcPr>
            <w:tcW w:w="3850" w:type="dxa"/>
          </w:tcPr>
          <w:p w14:paraId="5C9D2F06" w14:textId="77777777" w:rsidR="003D0A46" w:rsidRPr="002676CB" w:rsidRDefault="003D0A46" w:rsidP="0057285D">
            <w:pPr>
              <w:contextualSpacing/>
              <w:jc w:val="center"/>
              <w:rPr>
                <w:rFonts w:ascii="Tahoma" w:hAnsi="Tahoma" w:cs="Tahoma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Align w:val="center"/>
          </w:tcPr>
          <w:p w14:paraId="72C1ED7F" w14:textId="57AE8124" w:rsidR="003D0A46" w:rsidRPr="002676CB" w:rsidRDefault="003D0A46" w:rsidP="0057285D">
            <w:pPr>
              <w:spacing w:after="200" w:line="276" w:lineRule="auto"/>
              <w:contextualSpacing/>
              <w:jc w:val="center"/>
              <w:rPr>
                <w:rFonts w:ascii="Tahoma" w:hAnsi="Tahoma" w:cs="Tahoma"/>
                <w:sz w:val="20"/>
                <w:szCs w:val="20"/>
                <w:lang w:eastAsia="en-US"/>
              </w:rPr>
            </w:pPr>
            <w:r w:rsidRPr="002676CB">
              <w:rPr>
                <w:rFonts w:ascii="Tahoma" w:hAnsi="Tahoma" w:cs="Tahoma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650" w:type="dxa"/>
            <w:vAlign w:val="center"/>
          </w:tcPr>
          <w:p w14:paraId="58588864" w14:textId="77777777" w:rsidR="003D0A46" w:rsidRPr="002676CB" w:rsidRDefault="003D0A46" w:rsidP="00466D56">
            <w:pPr>
              <w:contextualSpacing/>
              <w:jc w:val="right"/>
              <w:rPr>
                <w:rFonts w:ascii="Tahoma" w:hAnsi="Tahoma" w:cs="Tahoma"/>
                <w:sz w:val="20"/>
                <w:szCs w:val="20"/>
                <w:lang w:eastAsia="en-US"/>
              </w:rPr>
            </w:pPr>
          </w:p>
        </w:tc>
        <w:tc>
          <w:tcPr>
            <w:tcW w:w="2001" w:type="dxa"/>
            <w:vAlign w:val="center"/>
          </w:tcPr>
          <w:p w14:paraId="39DEC4D0" w14:textId="77777777" w:rsidR="003D0A46" w:rsidRPr="002676CB" w:rsidRDefault="003D0A46" w:rsidP="00466D56">
            <w:pPr>
              <w:contextualSpacing/>
              <w:jc w:val="right"/>
              <w:rPr>
                <w:rFonts w:ascii="Tahoma" w:hAnsi="Tahoma" w:cs="Tahoma"/>
                <w:sz w:val="20"/>
                <w:szCs w:val="20"/>
                <w:lang w:eastAsia="en-US"/>
              </w:rPr>
            </w:pPr>
          </w:p>
        </w:tc>
      </w:tr>
      <w:tr w:rsidR="003D0A46" w:rsidRPr="002676CB" w14:paraId="403313BB" w14:textId="578AA2D4" w:rsidTr="00231E8E">
        <w:trPr>
          <w:trHeight w:hRule="exact" w:val="1555"/>
        </w:trPr>
        <w:tc>
          <w:tcPr>
            <w:tcW w:w="791" w:type="dxa"/>
            <w:vAlign w:val="center"/>
          </w:tcPr>
          <w:p w14:paraId="7BE3F015" w14:textId="77777777" w:rsidR="003D0A46" w:rsidRPr="002676CB" w:rsidRDefault="003D0A46" w:rsidP="0057285D">
            <w:pPr>
              <w:spacing w:after="200" w:line="276" w:lineRule="auto"/>
              <w:contextualSpacing/>
              <w:rPr>
                <w:rFonts w:ascii="Tahoma" w:hAnsi="Tahoma" w:cs="Tahoma"/>
                <w:sz w:val="20"/>
                <w:szCs w:val="20"/>
                <w:lang w:eastAsia="en-US"/>
              </w:rPr>
            </w:pPr>
            <w:r w:rsidRPr="002676CB">
              <w:rPr>
                <w:rFonts w:ascii="Tahoma" w:hAnsi="Tahoma" w:cs="Tahoma"/>
                <w:sz w:val="20"/>
                <w:szCs w:val="20"/>
                <w:lang w:eastAsia="en-US"/>
              </w:rPr>
              <w:t>3</w:t>
            </w:r>
          </w:p>
          <w:p w14:paraId="502E9818" w14:textId="27E06BCA" w:rsidR="003D0A46" w:rsidRPr="002676CB" w:rsidRDefault="003D0A46" w:rsidP="0057285D">
            <w:pPr>
              <w:spacing w:after="200" w:line="276" w:lineRule="auto"/>
              <w:contextualSpacing/>
              <w:rPr>
                <w:rFonts w:ascii="Tahoma" w:hAnsi="Tahoma" w:cs="Tahoma"/>
                <w:sz w:val="20"/>
                <w:szCs w:val="20"/>
                <w:lang w:eastAsia="en-US"/>
              </w:rPr>
            </w:pPr>
          </w:p>
        </w:tc>
        <w:tc>
          <w:tcPr>
            <w:tcW w:w="4715" w:type="dxa"/>
            <w:vAlign w:val="center"/>
          </w:tcPr>
          <w:p w14:paraId="20D3BCF4" w14:textId="2ED55498" w:rsidR="003D0A46" w:rsidRPr="002676CB" w:rsidRDefault="003D0A46" w:rsidP="0057285D">
            <w:pPr>
              <w:suppressAutoHyphens w:val="0"/>
              <w:autoSpaceDE w:val="0"/>
              <w:autoSpaceDN w:val="0"/>
              <w:adjustRightInd w:val="0"/>
              <w:rPr>
                <w:rFonts w:ascii="Tahoma" w:eastAsiaTheme="minorHAnsi" w:hAnsi="Tahoma" w:cs="Tahoma"/>
                <w:b/>
                <w:bCs/>
                <w:color w:val="212529"/>
                <w:sz w:val="20"/>
                <w:szCs w:val="20"/>
                <w:lang w:eastAsia="en-US"/>
              </w:rPr>
            </w:pPr>
            <w:r w:rsidRPr="002676CB">
              <w:rPr>
                <w:rFonts w:ascii="Tahoma" w:eastAsiaTheme="minorHAnsi" w:hAnsi="Tahoma" w:cs="Tahoma"/>
                <w:b/>
                <w:bCs/>
                <w:color w:val="212529"/>
                <w:sz w:val="20"/>
                <w:szCs w:val="20"/>
                <w:lang w:eastAsia="en-US"/>
              </w:rPr>
              <w:t>Plocha pro projekci 3556 x 2000 mm</w:t>
            </w:r>
          </w:p>
          <w:p w14:paraId="491B0F07" w14:textId="2268A025" w:rsidR="003D0A46" w:rsidRPr="002676CB" w:rsidRDefault="003D0A46" w:rsidP="0057285D">
            <w:pPr>
              <w:pStyle w:val="Odstavecseseznamem"/>
              <w:numPr>
                <w:ilvl w:val="0"/>
                <w:numId w:val="62"/>
              </w:numPr>
              <w:suppressAutoHyphens w:val="0"/>
              <w:autoSpaceDE w:val="0"/>
              <w:autoSpaceDN w:val="0"/>
              <w:adjustRightInd w:val="0"/>
              <w:ind w:left="317"/>
              <w:rPr>
                <w:rFonts w:ascii="Tahoma" w:eastAsiaTheme="minorHAnsi" w:hAnsi="Tahoma" w:cs="Tahoma"/>
                <w:color w:val="212529"/>
                <w:sz w:val="20"/>
                <w:szCs w:val="20"/>
                <w:lang w:eastAsia="en-US"/>
              </w:rPr>
            </w:pPr>
            <w:r w:rsidRPr="002676CB">
              <w:rPr>
                <w:rFonts w:ascii="Tahoma" w:eastAsiaTheme="minorHAnsi" w:hAnsi="Tahoma" w:cs="Tahoma"/>
                <w:color w:val="212529"/>
                <w:sz w:val="20"/>
                <w:szCs w:val="20"/>
                <w:lang w:eastAsia="en-US"/>
              </w:rPr>
              <w:t>matná fólie o rozměru 7,2 m</w:t>
            </w:r>
            <w:r w:rsidRPr="002676CB">
              <w:rPr>
                <w:rFonts w:ascii="Tahoma" w:eastAsiaTheme="minorHAnsi" w:hAnsi="Tahoma" w:cs="Tahoma"/>
                <w:color w:val="212529"/>
                <w:sz w:val="20"/>
                <w:szCs w:val="20"/>
                <w:vertAlign w:val="superscript"/>
                <w:lang w:eastAsia="en-US"/>
              </w:rPr>
              <w:t>2</w:t>
            </w:r>
          </w:p>
          <w:p w14:paraId="2392E499" w14:textId="299E17BF" w:rsidR="003D0A46" w:rsidRPr="002676CB" w:rsidRDefault="003D0A46" w:rsidP="0057285D">
            <w:pPr>
              <w:pStyle w:val="Odstavecseseznamem"/>
              <w:numPr>
                <w:ilvl w:val="0"/>
                <w:numId w:val="62"/>
              </w:numPr>
              <w:suppressAutoHyphens w:val="0"/>
              <w:autoSpaceDE w:val="0"/>
              <w:autoSpaceDN w:val="0"/>
              <w:adjustRightInd w:val="0"/>
              <w:ind w:left="317"/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</w:pPr>
            <w:r w:rsidRPr="002676CB"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>obvodově čelně nasvícená plocha LED páskem RGBW v profilu s difuzorem, který je možné sladit s projekcí</w:t>
            </w:r>
          </w:p>
        </w:tc>
        <w:tc>
          <w:tcPr>
            <w:tcW w:w="3850" w:type="dxa"/>
          </w:tcPr>
          <w:p w14:paraId="07EA2DA7" w14:textId="77777777" w:rsidR="003D0A46" w:rsidRPr="002676CB" w:rsidRDefault="003D0A46" w:rsidP="0057285D">
            <w:pPr>
              <w:contextualSpacing/>
              <w:jc w:val="center"/>
              <w:rPr>
                <w:rFonts w:ascii="Tahoma" w:hAnsi="Tahoma" w:cs="Tahoma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Align w:val="center"/>
          </w:tcPr>
          <w:p w14:paraId="555886AA" w14:textId="32C342E6" w:rsidR="003D0A46" w:rsidRPr="002676CB" w:rsidRDefault="003D0A46" w:rsidP="0057285D">
            <w:pPr>
              <w:spacing w:after="200" w:line="276" w:lineRule="auto"/>
              <w:contextualSpacing/>
              <w:jc w:val="center"/>
              <w:rPr>
                <w:rFonts w:ascii="Tahoma" w:hAnsi="Tahoma" w:cs="Tahoma"/>
                <w:sz w:val="20"/>
                <w:szCs w:val="20"/>
                <w:lang w:eastAsia="en-US"/>
              </w:rPr>
            </w:pPr>
            <w:r w:rsidRPr="002676CB">
              <w:rPr>
                <w:rFonts w:ascii="Tahoma" w:hAnsi="Tahoma" w:cs="Tahoma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650" w:type="dxa"/>
            <w:vAlign w:val="center"/>
          </w:tcPr>
          <w:p w14:paraId="784D426B" w14:textId="77777777" w:rsidR="003D0A46" w:rsidRPr="002676CB" w:rsidRDefault="003D0A46" w:rsidP="00466D56">
            <w:pPr>
              <w:contextualSpacing/>
              <w:jc w:val="right"/>
              <w:rPr>
                <w:rFonts w:ascii="Tahoma" w:hAnsi="Tahoma" w:cs="Tahoma"/>
                <w:sz w:val="20"/>
                <w:szCs w:val="20"/>
                <w:lang w:eastAsia="en-US"/>
              </w:rPr>
            </w:pPr>
          </w:p>
        </w:tc>
        <w:tc>
          <w:tcPr>
            <w:tcW w:w="2001" w:type="dxa"/>
            <w:vAlign w:val="center"/>
          </w:tcPr>
          <w:p w14:paraId="7C957CAC" w14:textId="77777777" w:rsidR="003D0A46" w:rsidRPr="002676CB" w:rsidRDefault="003D0A46" w:rsidP="00466D56">
            <w:pPr>
              <w:contextualSpacing/>
              <w:jc w:val="right"/>
              <w:rPr>
                <w:rFonts w:ascii="Tahoma" w:hAnsi="Tahoma" w:cs="Tahoma"/>
                <w:sz w:val="20"/>
                <w:szCs w:val="20"/>
                <w:lang w:eastAsia="en-US"/>
              </w:rPr>
            </w:pPr>
          </w:p>
        </w:tc>
      </w:tr>
      <w:tr w:rsidR="003D0A46" w:rsidRPr="002676CB" w14:paraId="1B6C45D6" w14:textId="143B8A18" w:rsidTr="00EB3257">
        <w:trPr>
          <w:trHeight w:hRule="exact" w:val="1284"/>
        </w:trPr>
        <w:tc>
          <w:tcPr>
            <w:tcW w:w="791" w:type="dxa"/>
            <w:vAlign w:val="center"/>
          </w:tcPr>
          <w:p w14:paraId="3A35AE5B" w14:textId="23BFE1FC" w:rsidR="003D0A46" w:rsidRPr="002676CB" w:rsidRDefault="003D0A46" w:rsidP="0057285D">
            <w:pPr>
              <w:contextualSpacing/>
              <w:rPr>
                <w:rFonts w:ascii="Tahoma" w:hAnsi="Tahoma" w:cs="Tahoma"/>
                <w:sz w:val="20"/>
                <w:szCs w:val="20"/>
                <w:lang w:eastAsia="en-US"/>
              </w:rPr>
            </w:pPr>
            <w:r w:rsidRPr="002676CB">
              <w:rPr>
                <w:rFonts w:ascii="Tahoma" w:hAnsi="Tahoma" w:cs="Tahoma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4715" w:type="dxa"/>
            <w:vAlign w:val="center"/>
          </w:tcPr>
          <w:p w14:paraId="78E0ABF9" w14:textId="65DD1D18" w:rsidR="003D0A46" w:rsidRPr="002676CB" w:rsidRDefault="003D0A46" w:rsidP="0057285D">
            <w:pPr>
              <w:suppressAutoHyphens w:val="0"/>
              <w:autoSpaceDE w:val="0"/>
              <w:autoSpaceDN w:val="0"/>
              <w:adjustRightInd w:val="0"/>
              <w:rPr>
                <w:rFonts w:ascii="Tahoma" w:eastAsiaTheme="minorHAnsi" w:hAnsi="Tahoma" w:cs="Tahoma"/>
                <w:b/>
                <w:bCs/>
                <w:color w:val="212529"/>
                <w:sz w:val="20"/>
                <w:szCs w:val="20"/>
                <w:lang w:eastAsia="en-US"/>
              </w:rPr>
            </w:pPr>
            <w:r w:rsidRPr="002676CB">
              <w:rPr>
                <w:rFonts w:ascii="Tahoma" w:eastAsiaTheme="minorHAnsi" w:hAnsi="Tahoma" w:cs="Tahoma"/>
                <w:b/>
                <w:bCs/>
                <w:color w:val="212529"/>
                <w:sz w:val="20"/>
                <w:szCs w:val="20"/>
                <w:lang w:eastAsia="en-US"/>
              </w:rPr>
              <w:t>Osvětlení</w:t>
            </w:r>
          </w:p>
          <w:p w14:paraId="3067DEE0" w14:textId="31587BE1" w:rsidR="003D0A46" w:rsidRPr="002676CB" w:rsidRDefault="003D0A46" w:rsidP="0057285D">
            <w:pPr>
              <w:suppressAutoHyphens w:val="0"/>
              <w:autoSpaceDE w:val="0"/>
              <w:autoSpaceDN w:val="0"/>
              <w:adjustRightInd w:val="0"/>
              <w:rPr>
                <w:rFonts w:ascii="Tahoma" w:eastAsiaTheme="minorHAnsi" w:hAnsi="Tahoma" w:cs="Tahoma"/>
                <w:color w:val="212529"/>
                <w:sz w:val="20"/>
                <w:szCs w:val="20"/>
                <w:lang w:eastAsia="en-US"/>
              </w:rPr>
            </w:pPr>
            <w:r w:rsidRPr="002676CB">
              <w:rPr>
                <w:rFonts w:ascii="Tahoma" w:eastAsiaTheme="minorHAnsi" w:hAnsi="Tahoma" w:cs="Tahoma"/>
                <w:b/>
                <w:bCs/>
                <w:color w:val="212529"/>
                <w:sz w:val="20"/>
                <w:szCs w:val="20"/>
                <w:lang w:eastAsia="en-US"/>
              </w:rPr>
              <w:t xml:space="preserve"> </w:t>
            </w:r>
            <w:r w:rsidRPr="002676CB">
              <w:rPr>
                <w:rFonts w:ascii="Tahoma" w:eastAsiaTheme="minorHAnsi" w:hAnsi="Tahoma" w:cs="Tahoma"/>
                <w:color w:val="212529"/>
                <w:sz w:val="20"/>
                <w:szCs w:val="20"/>
                <w:lang w:eastAsia="en-US"/>
              </w:rPr>
              <w:t xml:space="preserve">2x obraz - plošné podsvícení, hloubka 250 mm </w:t>
            </w:r>
          </w:p>
          <w:p w14:paraId="386EAFE7" w14:textId="2734D1F8" w:rsidR="003D0A46" w:rsidRPr="002676CB" w:rsidRDefault="003D0A46" w:rsidP="0057285D">
            <w:pPr>
              <w:suppressAutoHyphens w:val="0"/>
              <w:autoSpaceDE w:val="0"/>
              <w:autoSpaceDN w:val="0"/>
              <w:adjustRightInd w:val="0"/>
              <w:rPr>
                <w:rFonts w:ascii="Tahoma" w:eastAsiaTheme="minorHAnsi" w:hAnsi="Tahoma" w:cs="Tahoma"/>
                <w:color w:val="212529"/>
                <w:sz w:val="20"/>
                <w:szCs w:val="20"/>
                <w:lang w:eastAsia="en-US"/>
              </w:rPr>
            </w:pPr>
            <w:r w:rsidRPr="002676CB">
              <w:rPr>
                <w:rFonts w:ascii="Tahoma" w:eastAsiaTheme="minorHAnsi" w:hAnsi="Tahoma" w:cs="Tahoma"/>
                <w:color w:val="212529"/>
                <w:sz w:val="20"/>
                <w:szCs w:val="20"/>
                <w:lang w:eastAsia="en-US"/>
              </w:rPr>
              <w:t>1x plocha pro projekci obvodově nasvícená RGBW /stmívání DALI</w:t>
            </w:r>
          </w:p>
        </w:tc>
        <w:tc>
          <w:tcPr>
            <w:tcW w:w="3850" w:type="dxa"/>
          </w:tcPr>
          <w:p w14:paraId="2AA381AA" w14:textId="77777777" w:rsidR="003D0A46" w:rsidRPr="002676CB" w:rsidRDefault="003D0A46" w:rsidP="0057285D">
            <w:pPr>
              <w:contextualSpacing/>
              <w:jc w:val="center"/>
              <w:rPr>
                <w:rFonts w:ascii="Tahoma" w:hAnsi="Tahoma" w:cs="Tahoma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Align w:val="center"/>
          </w:tcPr>
          <w:p w14:paraId="095EF867" w14:textId="4B8E3C13" w:rsidR="003D0A46" w:rsidRPr="002676CB" w:rsidRDefault="003D0A46" w:rsidP="0057285D">
            <w:pPr>
              <w:contextualSpacing/>
              <w:jc w:val="center"/>
              <w:rPr>
                <w:rFonts w:ascii="Tahoma" w:hAnsi="Tahoma" w:cs="Tahoma"/>
                <w:sz w:val="20"/>
                <w:szCs w:val="20"/>
                <w:lang w:eastAsia="en-US"/>
              </w:rPr>
            </w:pPr>
            <w:r w:rsidRPr="002676CB">
              <w:rPr>
                <w:rFonts w:ascii="Tahoma" w:hAnsi="Tahoma" w:cs="Tahoma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650" w:type="dxa"/>
            <w:vAlign w:val="center"/>
          </w:tcPr>
          <w:p w14:paraId="20872B6B" w14:textId="77777777" w:rsidR="003D0A46" w:rsidRPr="002676CB" w:rsidRDefault="003D0A46" w:rsidP="00466D56">
            <w:pPr>
              <w:contextualSpacing/>
              <w:jc w:val="right"/>
              <w:rPr>
                <w:rFonts w:ascii="Tahoma" w:hAnsi="Tahoma" w:cs="Tahoma"/>
                <w:sz w:val="20"/>
                <w:szCs w:val="20"/>
                <w:lang w:eastAsia="en-US"/>
              </w:rPr>
            </w:pPr>
          </w:p>
        </w:tc>
        <w:tc>
          <w:tcPr>
            <w:tcW w:w="2001" w:type="dxa"/>
            <w:vAlign w:val="center"/>
          </w:tcPr>
          <w:p w14:paraId="4B2D6833" w14:textId="77777777" w:rsidR="003D0A46" w:rsidRPr="002676CB" w:rsidRDefault="003D0A46" w:rsidP="00466D56">
            <w:pPr>
              <w:contextualSpacing/>
              <w:jc w:val="right"/>
              <w:rPr>
                <w:rFonts w:ascii="Tahoma" w:hAnsi="Tahoma" w:cs="Tahoma"/>
                <w:sz w:val="20"/>
                <w:szCs w:val="20"/>
                <w:lang w:eastAsia="en-US"/>
              </w:rPr>
            </w:pPr>
          </w:p>
        </w:tc>
      </w:tr>
      <w:tr w:rsidR="003D0A46" w:rsidRPr="002676CB" w14:paraId="2DEC90E7" w14:textId="77777777" w:rsidTr="00EB3257">
        <w:trPr>
          <w:trHeight w:hRule="exact" w:val="709"/>
        </w:trPr>
        <w:tc>
          <w:tcPr>
            <w:tcW w:w="791" w:type="dxa"/>
            <w:vAlign w:val="center"/>
          </w:tcPr>
          <w:p w14:paraId="0688E645" w14:textId="77777777" w:rsidR="003D0A46" w:rsidRPr="002676CB" w:rsidRDefault="003D0A46" w:rsidP="00466D56">
            <w:pPr>
              <w:contextualSpacing/>
              <w:rPr>
                <w:rFonts w:ascii="Tahoma" w:hAnsi="Tahoma" w:cs="Tahoma"/>
                <w:sz w:val="20"/>
                <w:szCs w:val="20"/>
                <w:lang w:eastAsia="en-US"/>
              </w:rPr>
            </w:pPr>
          </w:p>
        </w:tc>
        <w:tc>
          <w:tcPr>
            <w:tcW w:w="4715" w:type="dxa"/>
            <w:vAlign w:val="center"/>
          </w:tcPr>
          <w:p w14:paraId="4CF6A19C" w14:textId="4D6FE6C2" w:rsidR="003D0A46" w:rsidRPr="002676CB" w:rsidRDefault="003D0A46" w:rsidP="00466D56">
            <w:pPr>
              <w:suppressAutoHyphens w:val="0"/>
              <w:autoSpaceDE w:val="0"/>
              <w:autoSpaceDN w:val="0"/>
              <w:adjustRightInd w:val="0"/>
              <w:rPr>
                <w:rFonts w:ascii="Tahoma" w:eastAsiaTheme="minorHAnsi" w:hAnsi="Tahoma" w:cs="Tahoma"/>
                <w:b/>
                <w:bCs/>
                <w:color w:val="212529"/>
                <w:sz w:val="20"/>
                <w:szCs w:val="20"/>
                <w:lang w:eastAsia="en-US"/>
              </w:rPr>
            </w:pPr>
            <w:r w:rsidRPr="0075017B">
              <w:rPr>
                <w:rFonts w:ascii="Tahoma" w:hAnsi="Tahoma" w:cs="Tahoma"/>
                <w:lang w:eastAsia="en-US"/>
              </w:rPr>
              <w:t>Cena celkem bez DPH</w:t>
            </w:r>
          </w:p>
        </w:tc>
        <w:tc>
          <w:tcPr>
            <w:tcW w:w="3850" w:type="dxa"/>
          </w:tcPr>
          <w:p w14:paraId="410E0935" w14:textId="77777777" w:rsidR="003D0A46" w:rsidRPr="002676CB" w:rsidRDefault="003D0A46" w:rsidP="00466D56">
            <w:pPr>
              <w:contextualSpacing/>
              <w:jc w:val="center"/>
              <w:rPr>
                <w:rFonts w:ascii="Tahoma" w:hAnsi="Tahoma" w:cs="Tahoma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Align w:val="center"/>
          </w:tcPr>
          <w:p w14:paraId="2CA2AE85" w14:textId="459D5D38" w:rsidR="003D0A46" w:rsidRPr="002676CB" w:rsidRDefault="003D0A46" w:rsidP="00466D56">
            <w:pPr>
              <w:contextualSpacing/>
              <w:jc w:val="center"/>
              <w:rPr>
                <w:rFonts w:ascii="Tahoma" w:hAnsi="Tahoma" w:cs="Tahoma"/>
                <w:sz w:val="20"/>
                <w:szCs w:val="20"/>
                <w:lang w:eastAsia="en-US"/>
              </w:rPr>
            </w:pPr>
          </w:p>
        </w:tc>
        <w:tc>
          <w:tcPr>
            <w:tcW w:w="1650" w:type="dxa"/>
            <w:vAlign w:val="center"/>
          </w:tcPr>
          <w:p w14:paraId="780DFDC7" w14:textId="77777777" w:rsidR="003D0A46" w:rsidRPr="002676CB" w:rsidRDefault="003D0A46" w:rsidP="00466D56">
            <w:pPr>
              <w:contextualSpacing/>
              <w:jc w:val="right"/>
              <w:rPr>
                <w:rFonts w:ascii="Tahoma" w:hAnsi="Tahoma" w:cs="Tahoma"/>
                <w:sz w:val="20"/>
                <w:szCs w:val="20"/>
                <w:lang w:eastAsia="en-US"/>
              </w:rPr>
            </w:pPr>
          </w:p>
        </w:tc>
        <w:tc>
          <w:tcPr>
            <w:tcW w:w="2001" w:type="dxa"/>
            <w:vAlign w:val="center"/>
          </w:tcPr>
          <w:p w14:paraId="4BCDB6D9" w14:textId="77777777" w:rsidR="003D0A46" w:rsidRPr="002676CB" w:rsidRDefault="003D0A46" w:rsidP="00466D56">
            <w:pPr>
              <w:contextualSpacing/>
              <w:jc w:val="right"/>
              <w:rPr>
                <w:rFonts w:ascii="Tahoma" w:hAnsi="Tahoma" w:cs="Tahoma"/>
                <w:sz w:val="20"/>
                <w:szCs w:val="20"/>
                <w:lang w:eastAsia="en-US"/>
              </w:rPr>
            </w:pPr>
          </w:p>
        </w:tc>
      </w:tr>
      <w:tr w:rsidR="003D0A46" w:rsidRPr="002676CB" w14:paraId="17FEC05B" w14:textId="77777777" w:rsidTr="00EB3257">
        <w:trPr>
          <w:trHeight w:hRule="exact" w:val="705"/>
        </w:trPr>
        <w:tc>
          <w:tcPr>
            <w:tcW w:w="791" w:type="dxa"/>
            <w:vAlign w:val="center"/>
          </w:tcPr>
          <w:p w14:paraId="72759EBE" w14:textId="77777777" w:rsidR="003D0A46" w:rsidRPr="002676CB" w:rsidRDefault="003D0A46" w:rsidP="00466D56">
            <w:pPr>
              <w:contextualSpacing/>
              <w:rPr>
                <w:rFonts w:ascii="Tahoma" w:hAnsi="Tahoma" w:cs="Tahoma"/>
                <w:sz w:val="20"/>
                <w:szCs w:val="20"/>
                <w:lang w:eastAsia="en-US"/>
              </w:rPr>
            </w:pPr>
          </w:p>
        </w:tc>
        <w:tc>
          <w:tcPr>
            <w:tcW w:w="4715" w:type="dxa"/>
            <w:vAlign w:val="center"/>
          </w:tcPr>
          <w:p w14:paraId="2557DCC1" w14:textId="58F46E8D" w:rsidR="003D0A46" w:rsidRPr="002676CB" w:rsidRDefault="003D0A46" w:rsidP="00466D56">
            <w:pPr>
              <w:suppressAutoHyphens w:val="0"/>
              <w:autoSpaceDE w:val="0"/>
              <w:autoSpaceDN w:val="0"/>
              <w:adjustRightInd w:val="0"/>
              <w:rPr>
                <w:rFonts w:ascii="Tahoma" w:eastAsiaTheme="minorHAnsi" w:hAnsi="Tahoma" w:cs="Tahoma"/>
                <w:b/>
                <w:bCs/>
                <w:color w:val="212529"/>
                <w:sz w:val="20"/>
                <w:szCs w:val="20"/>
                <w:lang w:eastAsia="en-US"/>
              </w:rPr>
            </w:pPr>
            <w:r w:rsidRPr="0075017B">
              <w:rPr>
                <w:rFonts w:ascii="Tahoma" w:hAnsi="Tahoma" w:cs="Tahoma"/>
                <w:lang w:eastAsia="en-US"/>
              </w:rPr>
              <w:t>DPH (… %)</w:t>
            </w:r>
          </w:p>
        </w:tc>
        <w:tc>
          <w:tcPr>
            <w:tcW w:w="3850" w:type="dxa"/>
          </w:tcPr>
          <w:p w14:paraId="7A02CC07" w14:textId="77777777" w:rsidR="003D0A46" w:rsidRPr="002676CB" w:rsidRDefault="003D0A46" w:rsidP="00466D56">
            <w:pPr>
              <w:contextualSpacing/>
              <w:jc w:val="center"/>
              <w:rPr>
                <w:rFonts w:ascii="Tahoma" w:hAnsi="Tahoma" w:cs="Tahoma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Align w:val="center"/>
          </w:tcPr>
          <w:p w14:paraId="36BCAA29" w14:textId="09D98CFF" w:rsidR="003D0A46" w:rsidRPr="002676CB" w:rsidRDefault="003D0A46" w:rsidP="00466D56">
            <w:pPr>
              <w:contextualSpacing/>
              <w:jc w:val="center"/>
              <w:rPr>
                <w:rFonts w:ascii="Tahoma" w:hAnsi="Tahoma" w:cs="Tahoma"/>
                <w:sz w:val="20"/>
                <w:szCs w:val="20"/>
                <w:lang w:eastAsia="en-US"/>
              </w:rPr>
            </w:pPr>
          </w:p>
        </w:tc>
        <w:tc>
          <w:tcPr>
            <w:tcW w:w="1650" w:type="dxa"/>
            <w:vAlign w:val="center"/>
          </w:tcPr>
          <w:p w14:paraId="7ED8BCC2" w14:textId="77777777" w:rsidR="003D0A46" w:rsidRPr="002676CB" w:rsidRDefault="003D0A46" w:rsidP="00466D56">
            <w:pPr>
              <w:contextualSpacing/>
              <w:jc w:val="right"/>
              <w:rPr>
                <w:rFonts w:ascii="Tahoma" w:hAnsi="Tahoma" w:cs="Tahoma"/>
                <w:sz w:val="20"/>
                <w:szCs w:val="20"/>
                <w:lang w:eastAsia="en-US"/>
              </w:rPr>
            </w:pPr>
          </w:p>
        </w:tc>
        <w:tc>
          <w:tcPr>
            <w:tcW w:w="2001" w:type="dxa"/>
            <w:vAlign w:val="center"/>
          </w:tcPr>
          <w:p w14:paraId="5BCE64D2" w14:textId="77777777" w:rsidR="003D0A46" w:rsidRPr="002676CB" w:rsidRDefault="003D0A46" w:rsidP="00466D56">
            <w:pPr>
              <w:contextualSpacing/>
              <w:jc w:val="right"/>
              <w:rPr>
                <w:rFonts w:ascii="Tahoma" w:hAnsi="Tahoma" w:cs="Tahoma"/>
                <w:sz w:val="20"/>
                <w:szCs w:val="20"/>
                <w:lang w:eastAsia="en-US"/>
              </w:rPr>
            </w:pPr>
          </w:p>
        </w:tc>
      </w:tr>
      <w:tr w:rsidR="003D0A46" w:rsidRPr="002676CB" w14:paraId="1319E62B" w14:textId="77777777" w:rsidTr="00EB3257">
        <w:trPr>
          <w:trHeight w:hRule="exact" w:val="715"/>
        </w:trPr>
        <w:tc>
          <w:tcPr>
            <w:tcW w:w="791" w:type="dxa"/>
            <w:vAlign w:val="center"/>
          </w:tcPr>
          <w:p w14:paraId="4C2FC787" w14:textId="77777777" w:rsidR="003D0A46" w:rsidRPr="002676CB" w:rsidRDefault="003D0A46" w:rsidP="00466D56">
            <w:pPr>
              <w:contextualSpacing/>
              <w:rPr>
                <w:rFonts w:ascii="Tahoma" w:hAnsi="Tahoma" w:cs="Tahoma"/>
                <w:sz w:val="20"/>
                <w:szCs w:val="20"/>
                <w:lang w:eastAsia="en-US"/>
              </w:rPr>
            </w:pPr>
          </w:p>
        </w:tc>
        <w:tc>
          <w:tcPr>
            <w:tcW w:w="4715" w:type="dxa"/>
            <w:vAlign w:val="center"/>
          </w:tcPr>
          <w:p w14:paraId="60066833" w14:textId="3441FB67" w:rsidR="003D0A46" w:rsidRPr="002676CB" w:rsidRDefault="003D0A46" w:rsidP="00466D56">
            <w:pPr>
              <w:suppressAutoHyphens w:val="0"/>
              <w:autoSpaceDE w:val="0"/>
              <w:autoSpaceDN w:val="0"/>
              <w:adjustRightInd w:val="0"/>
              <w:rPr>
                <w:rFonts w:ascii="Tahoma" w:eastAsiaTheme="minorHAnsi" w:hAnsi="Tahoma" w:cs="Tahoma"/>
                <w:b/>
                <w:bCs/>
                <w:color w:val="212529"/>
                <w:sz w:val="20"/>
                <w:szCs w:val="20"/>
                <w:lang w:eastAsia="en-US"/>
              </w:rPr>
            </w:pPr>
            <w:r w:rsidRPr="0075017B">
              <w:rPr>
                <w:rFonts w:ascii="Tahoma" w:hAnsi="Tahoma" w:cs="Tahoma"/>
                <w:b/>
                <w:bCs/>
                <w:lang w:eastAsia="en-US"/>
              </w:rPr>
              <w:t>Celková cena včetně DPH</w:t>
            </w:r>
          </w:p>
        </w:tc>
        <w:tc>
          <w:tcPr>
            <w:tcW w:w="3850" w:type="dxa"/>
          </w:tcPr>
          <w:p w14:paraId="5E56976A" w14:textId="77777777" w:rsidR="003D0A46" w:rsidRPr="002676CB" w:rsidRDefault="003D0A46" w:rsidP="00466D56">
            <w:pPr>
              <w:contextualSpacing/>
              <w:jc w:val="center"/>
              <w:rPr>
                <w:rFonts w:ascii="Tahoma" w:hAnsi="Tahoma" w:cs="Tahoma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Align w:val="center"/>
          </w:tcPr>
          <w:p w14:paraId="70D8446A" w14:textId="0D78620F" w:rsidR="003D0A46" w:rsidRPr="002676CB" w:rsidRDefault="003D0A46" w:rsidP="00466D56">
            <w:pPr>
              <w:contextualSpacing/>
              <w:jc w:val="center"/>
              <w:rPr>
                <w:rFonts w:ascii="Tahoma" w:hAnsi="Tahoma" w:cs="Tahoma"/>
                <w:sz w:val="20"/>
                <w:szCs w:val="20"/>
                <w:lang w:eastAsia="en-US"/>
              </w:rPr>
            </w:pPr>
          </w:p>
        </w:tc>
        <w:tc>
          <w:tcPr>
            <w:tcW w:w="1650" w:type="dxa"/>
            <w:vAlign w:val="center"/>
          </w:tcPr>
          <w:p w14:paraId="33C5992F" w14:textId="77777777" w:rsidR="003D0A46" w:rsidRPr="002676CB" w:rsidRDefault="003D0A46" w:rsidP="00466D56">
            <w:pPr>
              <w:contextualSpacing/>
              <w:jc w:val="right"/>
              <w:rPr>
                <w:rFonts w:ascii="Tahoma" w:hAnsi="Tahoma" w:cs="Tahoma"/>
                <w:sz w:val="20"/>
                <w:szCs w:val="20"/>
                <w:lang w:eastAsia="en-US"/>
              </w:rPr>
            </w:pPr>
          </w:p>
        </w:tc>
        <w:tc>
          <w:tcPr>
            <w:tcW w:w="2001" w:type="dxa"/>
            <w:vAlign w:val="center"/>
          </w:tcPr>
          <w:p w14:paraId="3E927186" w14:textId="77777777" w:rsidR="003D0A46" w:rsidRPr="002676CB" w:rsidRDefault="003D0A46" w:rsidP="00466D56">
            <w:pPr>
              <w:contextualSpacing/>
              <w:jc w:val="right"/>
              <w:rPr>
                <w:rFonts w:ascii="Tahoma" w:hAnsi="Tahoma" w:cs="Tahoma"/>
                <w:sz w:val="20"/>
                <w:szCs w:val="20"/>
                <w:lang w:eastAsia="en-US"/>
              </w:rPr>
            </w:pPr>
          </w:p>
        </w:tc>
      </w:tr>
    </w:tbl>
    <w:p w14:paraId="14353DD7" w14:textId="77777777" w:rsidR="008A4EFC" w:rsidRDefault="008A4EFC" w:rsidP="00DF74BB">
      <w:pPr>
        <w:suppressAutoHyphens w:val="0"/>
        <w:spacing w:after="160" w:line="259" w:lineRule="auto"/>
        <w:contextualSpacing/>
        <w:jc w:val="both"/>
        <w:rPr>
          <w:rFonts w:ascii="Tahoma" w:hAnsi="Tahoma" w:cs="Tahoma"/>
          <w:b/>
          <w:bCs/>
          <w:sz w:val="20"/>
          <w:szCs w:val="20"/>
        </w:rPr>
      </w:pPr>
    </w:p>
    <w:p w14:paraId="1972039E" w14:textId="77777777" w:rsidR="00A32686" w:rsidRDefault="00A32686" w:rsidP="00DF74BB">
      <w:pPr>
        <w:suppressAutoHyphens w:val="0"/>
        <w:spacing w:after="160" w:line="259" w:lineRule="auto"/>
        <w:contextualSpacing/>
        <w:jc w:val="both"/>
        <w:rPr>
          <w:rFonts w:ascii="Tahoma" w:hAnsi="Tahoma" w:cs="Tahoma"/>
          <w:b/>
          <w:bCs/>
          <w:sz w:val="20"/>
          <w:szCs w:val="20"/>
        </w:rPr>
      </w:pPr>
    </w:p>
    <w:p w14:paraId="6A76DFA7" w14:textId="1740510C" w:rsidR="00D271C5" w:rsidRPr="00D271C5" w:rsidRDefault="00DF74BB" w:rsidP="00DF74BB">
      <w:pPr>
        <w:suppressAutoHyphens w:val="0"/>
        <w:spacing w:after="160" w:line="259" w:lineRule="auto"/>
        <w:contextualSpacing/>
        <w:jc w:val="both"/>
        <w:rPr>
          <w:rFonts w:ascii="Tahoma" w:hAnsi="Tahoma" w:cs="Tahoma"/>
          <w:b/>
          <w:bCs/>
          <w:sz w:val="20"/>
          <w:szCs w:val="20"/>
        </w:rPr>
      </w:pPr>
      <w:r w:rsidRPr="00D271C5">
        <w:rPr>
          <w:rFonts w:ascii="Tahoma" w:hAnsi="Tahoma" w:cs="Tahoma"/>
          <w:b/>
          <w:bCs/>
          <w:sz w:val="20"/>
          <w:szCs w:val="20"/>
        </w:rPr>
        <w:lastRenderedPageBreak/>
        <w:t>Doplňují</w:t>
      </w:r>
      <w:r w:rsidR="00D271C5" w:rsidRPr="00D271C5">
        <w:rPr>
          <w:rFonts w:ascii="Tahoma" w:hAnsi="Tahoma" w:cs="Tahoma"/>
          <w:b/>
          <w:bCs/>
          <w:sz w:val="20"/>
          <w:szCs w:val="20"/>
        </w:rPr>
        <w:t xml:space="preserve"> </w:t>
      </w:r>
      <w:r w:rsidR="00D271C5">
        <w:rPr>
          <w:rFonts w:ascii="Tahoma" w:hAnsi="Tahoma" w:cs="Tahoma"/>
          <w:b/>
          <w:bCs/>
          <w:sz w:val="20"/>
          <w:szCs w:val="20"/>
        </w:rPr>
        <w:t xml:space="preserve">informace a </w:t>
      </w:r>
      <w:r w:rsidR="00D271C5" w:rsidRPr="00D271C5">
        <w:rPr>
          <w:rFonts w:ascii="Tahoma" w:hAnsi="Tahoma" w:cs="Tahoma"/>
          <w:b/>
          <w:bCs/>
          <w:sz w:val="20"/>
          <w:szCs w:val="20"/>
        </w:rPr>
        <w:t>požadavky:</w:t>
      </w:r>
    </w:p>
    <w:p w14:paraId="3A4DF89C" w14:textId="77777777" w:rsidR="00D271C5" w:rsidRDefault="00D271C5" w:rsidP="00DF74BB">
      <w:pPr>
        <w:suppressAutoHyphens w:val="0"/>
        <w:spacing w:after="160" w:line="259" w:lineRule="auto"/>
        <w:contextualSpacing/>
        <w:jc w:val="both"/>
        <w:rPr>
          <w:rFonts w:ascii="Tahoma" w:hAnsi="Tahoma" w:cs="Tahoma"/>
          <w:sz w:val="20"/>
          <w:szCs w:val="20"/>
        </w:rPr>
      </w:pPr>
    </w:p>
    <w:p w14:paraId="1F78448D" w14:textId="38CDA28B" w:rsidR="00DF74BB" w:rsidRDefault="00DF74BB" w:rsidP="00DF74BB">
      <w:pPr>
        <w:suppressAutoHyphens w:val="0"/>
        <w:spacing w:after="160" w:line="259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D271C5">
        <w:rPr>
          <w:rFonts w:ascii="Tahoma" w:hAnsi="Tahoma" w:cs="Tahoma"/>
          <w:sz w:val="20"/>
          <w:szCs w:val="20"/>
        </w:rPr>
        <w:t xml:space="preserve">Pnutá fólie </w:t>
      </w:r>
      <w:r w:rsidR="00D271C5">
        <w:rPr>
          <w:rFonts w:ascii="Tahoma" w:hAnsi="Tahoma" w:cs="Tahoma"/>
          <w:sz w:val="20"/>
          <w:szCs w:val="20"/>
        </w:rPr>
        <w:t xml:space="preserve">minimálně </w:t>
      </w:r>
      <w:r w:rsidRPr="00D271C5">
        <w:rPr>
          <w:rFonts w:ascii="Tahoma" w:hAnsi="Tahoma" w:cs="Tahoma"/>
          <w:sz w:val="20"/>
          <w:szCs w:val="20"/>
        </w:rPr>
        <w:t xml:space="preserve">v kvalitě </w:t>
      </w:r>
      <w:proofErr w:type="spellStart"/>
      <w:r w:rsidRPr="00D271C5">
        <w:rPr>
          <w:rFonts w:ascii="Tahoma" w:hAnsi="Tahoma" w:cs="Tahoma"/>
          <w:sz w:val="20"/>
          <w:szCs w:val="20"/>
        </w:rPr>
        <w:t>Barrisolu</w:t>
      </w:r>
      <w:proofErr w:type="spellEnd"/>
      <w:r w:rsidRPr="00D271C5">
        <w:rPr>
          <w:rFonts w:ascii="Tahoma" w:hAnsi="Tahoma" w:cs="Tahoma"/>
          <w:sz w:val="20"/>
          <w:szCs w:val="20"/>
        </w:rPr>
        <w:t>, aby v čase nezežloutla, neztvrdla, zůstala plastická pro její demontáž a opětovnou montáž v případě servisu za fólií, fólie musí mít antistatické vlastnosti.</w:t>
      </w:r>
    </w:p>
    <w:p w14:paraId="333F4621" w14:textId="77777777" w:rsidR="00D271C5" w:rsidRPr="00D271C5" w:rsidRDefault="00D271C5" w:rsidP="00DF74BB">
      <w:pPr>
        <w:suppressAutoHyphens w:val="0"/>
        <w:spacing w:after="160" w:line="259" w:lineRule="auto"/>
        <w:contextualSpacing/>
        <w:jc w:val="both"/>
        <w:rPr>
          <w:rFonts w:ascii="Tahoma" w:hAnsi="Tahoma" w:cs="Tahoma"/>
          <w:sz w:val="20"/>
          <w:szCs w:val="20"/>
        </w:rPr>
      </w:pPr>
    </w:p>
    <w:p w14:paraId="63EAA5FE" w14:textId="77777777" w:rsidR="00DF74BB" w:rsidRPr="00D271C5" w:rsidRDefault="00DF74BB" w:rsidP="00DF74BB">
      <w:pPr>
        <w:pStyle w:val="Odstavecseseznamem"/>
        <w:numPr>
          <w:ilvl w:val="0"/>
          <w:numId w:val="63"/>
        </w:numPr>
        <w:suppressAutoHyphens w:val="0"/>
        <w:spacing w:after="160" w:line="259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D271C5">
        <w:rPr>
          <w:rFonts w:ascii="Tahoma" w:hAnsi="Tahoma" w:cs="Tahoma"/>
          <w:sz w:val="20"/>
          <w:szCs w:val="20"/>
        </w:rPr>
        <w:t>Záruka 10 let na fólii garantovaná výrobcem.</w:t>
      </w:r>
    </w:p>
    <w:p w14:paraId="3BEEFA22" w14:textId="77777777" w:rsidR="00DF74BB" w:rsidRPr="00D271C5" w:rsidRDefault="00DF74BB" w:rsidP="00DF74BB">
      <w:pPr>
        <w:pStyle w:val="Odstavecseseznamem"/>
        <w:numPr>
          <w:ilvl w:val="0"/>
          <w:numId w:val="63"/>
        </w:numPr>
        <w:suppressAutoHyphens w:val="0"/>
        <w:spacing w:after="160" w:line="259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D271C5">
        <w:rPr>
          <w:rFonts w:ascii="Tahoma" w:hAnsi="Tahoma" w:cs="Tahoma"/>
          <w:sz w:val="20"/>
          <w:szCs w:val="20"/>
        </w:rPr>
        <w:t xml:space="preserve">Pro světelný obraz musí mít fólie </w:t>
      </w:r>
      <w:proofErr w:type="spellStart"/>
      <w:r w:rsidRPr="00D271C5">
        <w:rPr>
          <w:rFonts w:ascii="Tahoma" w:hAnsi="Tahoma" w:cs="Tahoma"/>
          <w:sz w:val="20"/>
          <w:szCs w:val="20"/>
        </w:rPr>
        <w:t>translucentní</w:t>
      </w:r>
      <w:proofErr w:type="spellEnd"/>
      <w:r w:rsidRPr="00D271C5">
        <w:rPr>
          <w:rFonts w:ascii="Tahoma" w:hAnsi="Tahoma" w:cs="Tahoma"/>
          <w:sz w:val="20"/>
          <w:szCs w:val="20"/>
        </w:rPr>
        <w:t xml:space="preserve"> vlastnosti (propustnost světla v rozmezí 49-51%), aby se dala dobře podsvítit.</w:t>
      </w:r>
    </w:p>
    <w:p w14:paraId="59FEC3AA" w14:textId="77777777" w:rsidR="00DF74BB" w:rsidRPr="00D271C5" w:rsidRDefault="00DF74BB" w:rsidP="00DF74BB">
      <w:pPr>
        <w:pStyle w:val="Odstavecseseznamem"/>
        <w:numPr>
          <w:ilvl w:val="0"/>
          <w:numId w:val="63"/>
        </w:numPr>
        <w:suppressAutoHyphens w:val="0"/>
        <w:spacing w:after="160" w:line="259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D271C5">
        <w:rPr>
          <w:rFonts w:ascii="Tahoma" w:hAnsi="Tahoma" w:cs="Tahoma"/>
          <w:sz w:val="20"/>
          <w:szCs w:val="20"/>
        </w:rPr>
        <w:t>Plošné podsvícení fólie s potiskem by mělo světelně podpořit motiv natisknutý na fólii.</w:t>
      </w:r>
    </w:p>
    <w:p w14:paraId="1DA53E61" w14:textId="77777777" w:rsidR="00DF74BB" w:rsidRPr="00D271C5" w:rsidRDefault="00DF74BB" w:rsidP="00DF74BB">
      <w:pPr>
        <w:pStyle w:val="Odstavecseseznamem"/>
        <w:numPr>
          <w:ilvl w:val="0"/>
          <w:numId w:val="63"/>
        </w:numPr>
        <w:suppressAutoHyphens w:val="0"/>
        <w:spacing w:after="160" w:line="259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D271C5">
        <w:rPr>
          <w:rFonts w:ascii="Tahoma" w:hAnsi="Tahoma" w:cs="Tahoma"/>
          <w:sz w:val="20"/>
          <w:szCs w:val="20"/>
        </w:rPr>
        <w:t>Podsvícení musí být jednolité bez viditelných světelných pruhů od LED pásků.</w:t>
      </w:r>
    </w:p>
    <w:p w14:paraId="6756DF1C" w14:textId="77777777" w:rsidR="00DF74BB" w:rsidRPr="00D271C5" w:rsidRDefault="00DF74BB" w:rsidP="00DF74BB">
      <w:pPr>
        <w:pStyle w:val="Odstavecseseznamem"/>
        <w:numPr>
          <w:ilvl w:val="0"/>
          <w:numId w:val="63"/>
        </w:numPr>
        <w:suppressAutoHyphens w:val="0"/>
        <w:spacing w:after="160" w:line="259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D271C5">
        <w:rPr>
          <w:rFonts w:ascii="Tahoma" w:hAnsi="Tahoma" w:cs="Tahoma"/>
          <w:sz w:val="20"/>
          <w:szCs w:val="20"/>
        </w:rPr>
        <w:t>Požadujeme denní a noční podsvícení obrazu v režimu stmívání.</w:t>
      </w:r>
    </w:p>
    <w:p w14:paraId="0ABA2724" w14:textId="77777777" w:rsidR="00DF74BB" w:rsidRPr="00D271C5" w:rsidRDefault="00DF74BB" w:rsidP="00DF74BB">
      <w:pPr>
        <w:pStyle w:val="Odstavecseseznamem"/>
        <w:numPr>
          <w:ilvl w:val="0"/>
          <w:numId w:val="63"/>
        </w:numPr>
        <w:suppressAutoHyphens w:val="0"/>
        <w:spacing w:after="160" w:line="259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D271C5">
        <w:rPr>
          <w:rFonts w:ascii="Tahoma" w:hAnsi="Tahoma" w:cs="Tahoma"/>
          <w:sz w:val="20"/>
          <w:szCs w:val="20"/>
        </w:rPr>
        <w:t xml:space="preserve">Plocha pro čelní projekci by měla být z matné bílé fólie bez </w:t>
      </w:r>
      <w:proofErr w:type="spellStart"/>
      <w:r w:rsidRPr="00D271C5">
        <w:rPr>
          <w:rFonts w:ascii="Tahoma" w:hAnsi="Tahoma" w:cs="Tahoma"/>
          <w:sz w:val="20"/>
          <w:szCs w:val="20"/>
        </w:rPr>
        <w:t>translucentních</w:t>
      </w:r>
      <w:proofErr w:type="spellEnd"/>
      <w:r w:rsidRPr="00D271C5">
        <w:rPr>
          <w:rFonts w:ascii="Tahoma" w:hAnsi="Tahoma" w:cs="Tahoma"/>
          <w:sz w:val="20"/>
          <w:szCs w:val="20"/>
        </w:rPr>
        <w:t xml:space="preserve"> vlastností.</w:t>
      </w:r>
    </w:p>
    <w:p w14:paraId="227C4E1F" w14:textId="77777777" w:rsidR="00DF74BB" w:rsidRPr="00D271C5" w:rsidRDefault="00DF74BB" w:rsidP="00DF74BB">
      <w:pPr>
        <w:pStyle w:val="Odstavecseseznamem"/>
        <w:numPr>
          <w:ilvl w:val="0"/>
          <w:numId w:val="63"/>
        </w:numPr>
        <w:suppressAutoHyphens w:val="0"/>
        <w:spacing w:after="160" w:line="259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D271C5">
        <w:rPr>
          <w:rFonts w:ascii="Tahoma" w:hAnsi="Tahoma" w:cs="Tahoma"/>
          <w:sz w:val="20"/>
          <w:szCs w:val="20"/>
        </w:rPr>
        <w:t>Okolo plochy pro projekci požadujeme obvodové dekorativní nasvícení RGBW s možností napojení na projekci.</w:t>
      </w:r>
    </w:p>
    <w:p w14:paraId="15CDBE07" w14:textId="77777777" w:rsidR="00DF74BB" w:rsidRPr="00D271C5" w:rsidRDefault="00DF74BB" w:rsidP="00DF74BB">
      <w:pPr>
        <w:pStyle w:val="Odstavecseseznamem"/>
        <w:numPr>
          <w:ilvl w:val="0"/>
          <w:numId w:val="63"/>
        </w:numPr>
        <w:suppressAutoHyphens w:val="0"/>
        <w:spacing w:after="160" w:line="259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D271C5">
        <w:rPr>
          <w:rFonts w:ascii="Tahoma" w:hAnsi="Tahoma" w:cs="Tahoma"/>
          <w:sz w:val="20"/>
          <w:szCs w:val="20"/>
        </w:rPr>
        <w:t>Kotvení obvodové lišty STAR pro pnutou fólii bude do nábytkové sestavy.</w:t>
      </w:r>
    </w:p>
    <w:p w14:paraId="10FFBFF4" w14:textId="77777777" w:rsidR="00DF74BB" w:rsidRPr="00D271C5" w:rsidRDefault="00DF74BB" w:rsidP="00DF74BB">
      <w:pPr>
        <w:pStyle w:val="Odstavecseseznamem"/>
        <w:numPr>
          <w:ilvl w:val="0"/>
          <w:numId w:val="63"/>
        </w:numPr>
        <w:suppressAutoHyphens w:val="0"/>
        <w:spacing w:after="160" w:line="259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D271C5">
        <w:rPr>
          <w:rFonts w:ascii="Tahoma" w:hAnsi="Tahoma" w:cs="Tahoma"/>
          <w:sz w:val="20"/>
          <w:szCs w:val="20"/>
        </w:rPr>
        <w:t>Požární klasifikace k fóliím B s1, d0 / bude požadován certifikát.</w:t>
      </w:r>
    </w:p>
    <w:p w14:paraId="3E73A9F7" w14:textId="77777777" w:rsidR="00DF74BB" w:rsidRPr="00D271C5" w:rsidRDefault="00DF74BB" w:rsidP="00DF74BB">
      <w:pPr>
        <w:pStyle w:val="Odstavecseseznamem"/>
        <w:numPr>
          <w:ilvl w:val="0"/>
          <w:numId w:val="63"/>
        </w:numPr>
        <w:suppressAutoHyphens w:val="0"/>
        <w:spacing w:after="160" w:line="259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D271C5">
        <w:rPr>
          <w:rFonts w:ascii="Tahoma" w:hAnsi="Tahoma" w:cs="Tahoma"/>
          <w:sz w:val="20"/>
          <w:szCs w:val="20"/>
        </w:rPr>
        <w:t>Zajištění záručního a pozáručního servisu.</w:t>
      </w:r>
    </w:p>
    <w:p w14:paraId="1BEAF2FB" w14:textId="77777777" w:rsidR="00DF74BB" w:rsidRDefault="00DF74BB" w:rsidP="00011081">
      <w:pPr>
        <w:suppressAutoHyphens w:val="0"/>
        <w:rPr>
          <w:rFonts w:ascii="Tahoma" w:hAnsi="Tahoma" w:cs="Tahoma"/>
          <w:sz w:val="20"/>
          <w:szCs w:val="20"/>
        </w:rPr>
      </w:pPr>
    </w:p>
    <w:p w14:paraId="1F2EF66F" w14:textId="77777777" w:rsidR="001B37D7" w:rsidRPr="00717160" w:rsidRDefault="001B37D7" w:rsidP="001B37D7">
      <w:pPr>
        <w:spacing w:before="360" w:after="120" w:line="240" w:lineRule="auto"/>
        <w:jc w:val="both"/>
        <w:rPr>
          <w:rFonts w:ascii="Tahoma" w:hAnsi="Tahoma" w:cs="Tahoma"/>
          <w:b/>
          <w:caps/>
          <w:sz w:val="28"/>
          <w:szCs w:val="28"/>
          <w:u w:val="single"/>
        </w:rPr>
      </w:pPr>
      <w:r w:rsidRPr="00717160">
        <w:rPr>
          <w:rFonts w:ascii="Tahoma" w:hAnsi="Tahoma" w:cs="Tahoma"/>
          <w:b/>
          <w:caps/>
          <w:sz w:val="28"/>
          <w:szCs w:val="28"/>
          <w:u w:val="single"/>
        </w:rPr>
        <w:t>Osoba zastupující účasníka:</w:t>
      </w: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4"/>
        <w:gridCol w:w="5528"/>
      </w:tblGrid>
      <w:tr w:rsidR="001B37D7" w:rsidRPr="00717160" w14:paraId="0FB52585" w14:textId="77777777" w:rsidTr="00570385">
        <w:trPr>
          <w:trHeight w:val="397"/>
        </w:trPr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67B0D0CC" w14:textId="77777777" w:rsidR="001B37D7" w:rsidRPr="00717160" w:rsidRDefault="001B37D7" w:rsidP="00570385">
            <w:pPr>
              <w:snapToGrid w:val="0"/>
              <w:spacing w:after="12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717160">
              <w:rPr>
                <w:rFonts w:ascii="Tahoma" w:hAnsi="Tahoma" w:cs="Tahoma"/>
                <w:bCs/>
                <w:sz w:val="18"/>
                <w:szCs w:val="18"/>
              </w:rPr>
              <w:t>Titul, jméno, příjmení + funkce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546FF19" w14:textId="77777777" w:rsidR="001B37D7" w:rsidRPr="00717160" w:rsidRDefault="001B37D7" w:rsidP="00570385">
            <w:pPr>
              <w:snapToGrid w:val="0"/>
              <w:spacing w:after="12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B37D7" w:rsidRPr="00717160" w14:paraId="54EA1A95" w14:textId="77777777" w:rsidTr="00570385">
        <w:trPr>
          <w:trHeight w:val="397"/>
        </w:trPr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336D2513" w14:textId="77777777" w:rsidR="001B37D7" w:rsidRPr="00717160" w:rsidRDefault="001B37D7" w:rsidP="00570385">
            <w:pPr>
              <w:snapToGrid w:val="0"/>
              <w:spacing w:after="12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717160">
              <w:rPr>
                <w:rFonts w:ascii="Tahoma" w:hAnsi="Tahoma" w:cs="Tahoma"/>
                <w:bCs/>
                <w:sz w:val="18"/>
                <w:szCs w:val="18"/>
              </w:rPr>
              <w:t>Datum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D3427DC" w14:textId="77777777" w:rsidR="001B37D7" w:rsidRPr="00717160" w:rsidRDefault="001B37D7" w:rsidP="00570385">
            <w:pPr>
              <w:snapToGrid w:val="0"/>
              <w:spacing w:after="12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B37D7" w:rsidRPr="00717160" w14:paraId="53DB9E00" w14:textId="77777777" w:rsidTr="00570385">
        <w:trPr>
          <w:trHeight w:val="987"/>
        </w:trPr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340AA31E" w14:textId="77777777" w:rsidR="001B37D7" w:rsidRPr="00717160" w:rsidRDefault="001B37D7" w:rsidP="00570385">
            <w:pPr>
              <w:snapToGrid w:val="0"/>
              <w:spacing w:after="12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717160">
              <w:rPr>
                <w:rFonts w:ascii="Tahoma" w:hAnsi="Tahoma" w:cs="Tahoma"/>
                <w:bCs/>
                <w:sz w:val="18"/>
                <w:szCs w:val="18"/>
              </w:rPr>
              <w:t>Podpis a razítko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7207956" w14:textId="77777777" w:rsidR="001B37D7" w:rsidRPr="00717160" w:rsidRDefault="001B37D7" w:rsidP="00570385">
            <w:pPr>
              <w:snapToGrid w:val="0"/>
              <w:spacing w:after="12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2B4943F6" w14:textId="77777777" w:rsidR="001B37D7" w:rsidRPr="0075017B" w:rsidRDefault="001B37D7" w:rsidP="001B37D7">
      <w:pPr>
        <w:suppressAutoHyphens w:val="0"/>
        <w:rPr>
          <w:rFonts w:ascii="Tahoma" w:hAnsi="Tahoma" w:cs="Tahoma"/>
        </w:rPr>
      </w:pPr>
    </w:p>
    <w:p w14:paraId="2B296BB6" w14:textId="77777777" w:rsidR="00466D56" w:rsidRPr="00D271C5" w:rsidRDefault="00466D56" w:rsidP="00011081">
      <w:pPr>
        <w:suppressAutoHyphens w:val="0"/>
        <w:rPr>
          <w:rFonts w:ascii="Tahoma" w:hAnsi="Tahoma" w:cs="Tahoma"/>
          <w:sz w:val="20"/>
          <w:szCs w:val="20"/>
        </w:rPr>
      </w:pPr>
    </w:p>
    <w:sectPr w:rsidR="00466D56" w:rsidRPr="00D271C5" w:rsidSect="00B52080">
      <w:headerReference w:type="default" r:id="rId8"/>
      <w:footerReference w:type="default" r:id="rId9"/>
      <w:pgSz w:w="16838" w:h="11906" w:orient="landscape"/>
      <w:pgMar w:top="1417" w:right="1417" w:bottom="1417" w:left="1417" w:header="708" w:footer="708" w:gutter="0"/>
      <w:pgNumType w:fmt="numberInDash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52FED4D" w14:textId="77777777" w:rsidR="005616C0" w:rsidRDefault="005616C0" w:rsidP="002176BE">
      <w:pPr>
        <w:spacing w:after="0" w:line="240" w:lineRule="auto"/>
      </w:pPr>
      <w:r>
        <w:separator/>
      </w:r>
    </w:p>
  </w:endnote>
  <w:endnote w:type="continuationSeparator" w:id="0">
    <w:p w14:paraId="73FEA6A9" w14:textId="77777777" w:rsidR="005616C0" w:rsidRDefault="005616C0" w:rsidP="002176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NimbusSanNovTEE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00239683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287407B9" w14:textId="77777777" w:rsidR="00C23B34" w:rsidRDefault="00C23B34" w:rsidP="00C27969">
            <w:pPr>
              <w:pStyle w:val="Zpat"/>
            </w:pPr>
            <w:r>
              <w:rPr>
                <w:noProof/>
                <w:lang w:eastAsia="cs-CZ"/>
              </w:rPr>
              <w:drawing>
                <wp:inline distT="0" distB="0" distL="0" distR="0" wp14:anchorId="17CB0601" wp14:editId="62B2067D">
                  <wp:extent cx="495300" cy="397095"/>
                  <wp:effectExtent l="0" t="0" r="0" b="3175"/>
                  <wp:docPr id="5" name="Obrázek 5" descr="ECCGrooup_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ECCGrooup_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7695" cy="4070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</w:t>
            </w:r>
            <w:r>
              <w:tab/>
              <w:t xml:space="preserve">Stránka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292142">
              <w:rPr>
                <w:b/>
                <w:bCs/>
                <w:noProof/>
              </w:rPr>
              <w:t>- 3 -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292142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6590207" w14:textId="77777777" w:rsidR="00C23B34" w:rsidRDefault="00C23B34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773347C" w14:textId="77777777" w:rsidR="005616C0" w:rsidRDefault="005616C0" w:rsidP="002176BE">
      <w:pPr>
        <w:spacing w:after="0" w:line="240" w:lineRule="auto"/>
      </w:pPr>
      <w:r>
        <w:separator/>
      </w:r>
    </w:p>
  </w:footnote>
  <w:footnote w:type="continuationSeparator" w:id="0">
    <w:p w14:paraId="48B63BB9" w14:textId="77777777" w:rsidR="005616C0" w:rsidRDefault="005616C0" w:rsidP="002176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9CF142" w14:textId="681EA327" w:rsidR="00C23B34" w:rsidRDefault="00C23B34" w:rsidP="00EA0FFB">
    <w:pPr>
      <w:pStyle w:val="Zhlav"/>
      <w:jc w:val="center"/>
    </w:pPr>
    <w:r w:rsidRPr="00F25A9A">
      <w:rPr>
        <w:noProof/>
        <w:lang w:eastAsia="cs-CZ"/>
      </w:rPr>
      <w:drawing>
        <wp:inline distT="0" distB="0" distL="0" distR="0" wp14:anchorId="2058505B" wp14:editId="1992813B">
          <wp:extent cx="5760720" cy="637964"/>
          <wp:effectExtent l="0" t="0" r="0" b="0"/>
          <wp:docPr id="2" name="Obrázek 2" descr="Integrovaný regionální operační progra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4" descr="Integrovaný regionální operační progra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3796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0"/>
    <w:multiLevelType w:val="singleLevel"/>
    <w:tmpl w:val="C4D8156A"/>
    <w:lvl w:ilvl="0">
      <w:start w:val="1"/>
      <w:numFmt w:val="bullet"/>
      <w:pStyle w:val="Seznamsodrkami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FFFFFF82"/>
    <w:multiLevelType w:val="singleLevel"/>
    <w:tmpl w:val="96C0BE2A"/>
    <w:lvl w:ilvl="0">
      <w:start w:val="1"/>
      <w:numFmt w:val="bullet"/>
      <w:pStyle w:val="Seznamsodrkami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 w15:restartNumberingAfterBreak="0">
    <w:nsid w:val="FFFFFF83"/>
    <w:multiLevelType w:val="singleLevel"/>
    <w:tmpl w:val="8D0CAE34"/>
    <w:lvl w:ilvl="0">
      <w:start w:val="1"/>
      <w:numFmt w:val="bullet"/>
      <w:pStyle w:val="Se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3" w15:restartNumberingAfterBreak="0">
    <w:nsid w:val="FFFFFF89"/>
    <w:multiLevelType w:val="singleLevel"/>
    <w:tmpl w:val="FFC853CE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0000001"/>
    <w:multiLevelType w:val="multilevel"/>
    <w:tmpl w:val="4B0A3158"/>
    <w:lvl w:ilvl="0">
      <w:start w:val="1"/>
      <w:numFmt w:val="decimal"/>
      <w:pStyle w:val="StylNadpis1ZKLADN"/>
      <w:lvlText w:val="%1."/>
      <w:lvlJc w:val="left"/>
      <w:pPr>
        <w:tabs>
          <w:tab w:val="num" w:pos="0"/>
        </w:tabs>
      </w:pPr>
      <w:rPr>
        <w:rFonts w:ascii="Calibri" w:hAnsi="Calibri" w:cs="Garamond" w:hint="default"/>
        <w:color w:val="auto"/>
      </w:rPr>
    </w:lvl>
    <w:lvl w:ilvl="1">
      <w:start w:val="1"/>
      <w:numFmt w:val="lowerLetter"/>
      <w:pStyle w:val="Stylodstavecslovan"/>
      <w:lvlText w:val="%2)"/>
      <w:lvlJc w:val="left"/>
      <w:pPr>
        <w:tabs>
          <w:tab w:val="num" w:pos="771"/>
        </w:tabs>
      </w:pPr>
      <w:rPr>
        <w:rFonts w:asciiTheme="minorHAnsi" w:eastAsia="Times New Roman" w:hAnsiTheme="minorHAnsi" w:cstheme="minorHAnsi"/>
        <w:b w:val="0"/>
        <w:bCs w:val="0"/>
        <w:color w:val="auto"/>
        <w:sz w:val="22"/>
        <w:szCs w:val="22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1430"/>
        </w:tabs>
      </w:pPr>
      <w:rPr>
        <w:rFonts w:ascii="Calibri" w:hAnsi="Calibri" w:cs="Garamond" w:hint="default"/>
        <w:b w:val="0"/>
        <w:bCs w:val="0"/>
        <w:i w:val="0"/>
        <w:iCs w:val="0"/>
        <w:color w:val="auto"/>
        <w:sz w:val="22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</w:pPr>
      <w:rPr>
        <w:rFonts w:ascii="Garamond" w:hAnsi="Garamond" w:cs="Garamond"/>
        <w:b w:val="0"/>
        <w:bCs w:val="0"/>
        <w:i w:val="0"/>
        <w:iCs w:val="0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</w:pPr>
    </w:lvl>
  </w:abstractNum>
  <w:abstractNum w:abstractNumId="5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"/>
      <w:lvlJc w:val="left"/>
      <w:pPr>
        <w:tabs>
          <w:tab w:val="num" w:pos="0"/>
        </w:tabs>
        <w:ind w:left="1488" w:hanging="360"/>
      </w:pPr>
      <w:rPr>
        <w:rFonts w:ascii="Wingdings" w:hAnsi="Wingdings"/>
        <w:color w:val="003366"/>
      </w:rPr>
    </w:lvl>
  </w:abstractNum>
  <w:abstractNum w:abstractNumId="6" w15:restartNumberingAfterBreak="0">
    <w:nsid w:val="0000000B"/>
    <w:multiLevelType w:val="multilevel"/>
    <w:tmpl w:val="0000000B"/>
    <w:name w:val="WW8Num9"/>
    <w:lvl w:ilvl="0">
      <w:start w:val="2"/>
      <w:numFmt w:val="decimal"/>
      <w:lvlText w:val="%1"/>
      <w:lvlJc w:val="left"/>
      <w:pPr>
        <w:tabs>
          <w:tab w:val="num" w:pos="0"/>
        </w:tabs>
        <w:ind w:left="360" w:hanging="360"/>
      </w:pPr>
      <w:rPr>
        <w:u w:val="none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360" w:hanging="360"/>
      </w:pPr>
      <w:rPr>
        <w:u w:val="none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u w:val="none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1080"/>
      </w:pPr>
      <w:rPr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u w:val="none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  <w:rPr>
        <w:u w:val="none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u w:val="none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800" w:hanging="1800"/>
      </w:pPr>
      <w:rPr>
        <w:u w:val="none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u w:val="none"/>
      </w:rPr>
    </w:lvl>
  </w:abstractNum>
  <w:abstractNum w:abstractNumId="7" w15:restartNumberingAfterBreak="0">
    <w:nsid w:val="0000000E"/>
    <w:multiLevelType w:val="multilevel"/>
    <w:tmpl w:val="0000000E"/>
    <w:name w:val="WW8Num52"/>
    <w:lvl w:ilvl="0">
      <w:start w:val="5"/>
      <w:numFmt w:val="decimal"/>
      <w:lvlText w:val="%1."/>
      <w:lvlJc w:val="left"/>
      <w:pPr>
        <w:tabs>
          <w:tab w:val="num" w:pos="0"/>
        </w:tabs>
        <w:ind w:left="1428" w:hanging="360"/>
      </w:pPr>
      <w:rPr>
        <w:rFonts w:ascii="Calibri" w:eastAsia="Calibri" w:hAnsi="Calibri" w:cs="Calibri" w:hint="default"/>
        <w:b/>
        <w:bCs/>
        <w:spacing w:val="-1"/>
        <w:w w:val="100"/>
        <w:sz w:val="32"/>
        <w:szCs w:val="28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488" w:hanging="42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788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788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148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2148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2508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508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868" w:hanging="1800"/>
      </w:pPr>
    </w:lvl>
  </w:abstractNum>
  <w:abstractNum w:abstractNumId="8" w15:restartNumberingAfterBreak="0">
    <w:nsid w:val="00000012"/>
    <w:multiLevelType w:val="multilevel"/>
    <w:tmpl w:val="00000012"/>
    <w:name w:val="WW8Num16"/>
    <w:lvl w:ilvl="0">
      <w:start w:val="3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360" w:hanging="36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</w:lvl>
  </w:abstractNum>
  <w:abstractNum w:abstractNumId="9" w15:restartNumberingAfterBreak="0">
    <w:nsid w:val="00000016"/>
    <w:multiLevelType w:val="multilevel"/>
    <w:tmpl w:val="00000016"/>
    <w:name w:val="WW8Num20"/>
    <w:lvl w:ilvl="0">
      <w:start w:val="1"/>
      <w:numFmt w:val="decimal"/>
      <w:lvlText w:val="%1."/>
      <w:lvlJc w:val="left"/>
      <w:pPr>
        <w:tabs>
          <w:tab w:val="num" w:pos="720"/>
        </w:tabs>
        <w:ind w:left="284" w:firstLine="76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0B6742D"/>
    <w:multiLevelType w:val="multilevel"/>
    <w:tmpl w:val="7E1A3ED2"/>
    <w:lvl w:ilvl="0">
      <w:start w:val="10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03451210"/>
    <w:multiLevelType w:val="multilevel"/>
    <w:tmpl w:val="4F6EACF0"/>
    <w:lvl w:ilvl="0">
      <w:start w:val="1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upperLetter"/>
      <w:lvlText w:val="%2.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034E026A"/>
    <w:multiLevelType w:val="hybridMultilevel"/>
    <w:tmpl w:val="243C8188"/>
    <w:lvl w:ilvl="0" w:tplc="0405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054267DE"/>
    <w:multiLevelType w:val="hybridMultilevel"/>
    <w:tmpl w:val="72546BF0"/>
    <w:lvl w:ilvl="0" w:tplc="04050015">
      <w:start w:val="1"/>
      <w:numFmt w:val="upperLetter"/>
      <w:lvlText w:val="%1."/>
      <w:lvlJc w:val="left"/>
      <w:pPr>
        <w:ind w:left="348" w:hanging="360"/>
      </w:pPr>
    </w:lvl>
    <w:lvl w:ilvl="1" w:tplc="B2C857EC" w:tentative="1">
      <w:start w:val="1"/>
      <w:numFmt w:val="lowerLetter"/>
      <w:lvlText w:val="%2."/>
      <w:lvlJc w:val="left"/>
      <w:pPr>
        <w:ind w:left="1068" w:hanging="360"/>
      </w:pPr>
    </w:lvl>
    <w:lvl w:ilvl="2" w:tplc="651445A2" w:tentative="1">
      <w:start w:val="1"/>
      <w:numFmt w:val="lowerRoman"/>
      <w:lvlText w:val="%3."/>
      <w:lvlJc w:val="right"/>
      <w:pPr>
        <w:ind w:left="1788" w:hanging="180"/>
      </w:pPr>
    </w:lvl>
    <w:lvl w:ilvl="3" w:tplc="D1CAAF70" w:tentative="1">
      <w:start w:val="1"/>
      <w:numFmt w:val="decimal"/>
      <w:lvlText w:val="%4."/>
      <w:lvlJc w:val="left"/>
      <w:pPr>
        <w:ind w:left="2508" w:hanging="360"/>
      </w:pPr>
    </w:lvl>
    <w:lvl w:ilvl="4" w:tplc="DA9E577A" w:tentative="1">
      <w:start w:val="1"/>
      <w:numFmt w:val="lowerLetter"/>
      <w:lvlText w:val="%5."/>
      <w:lvlJc w:val="left"/>
      <w:pPr>
        <w:ind w:left="3228" w:hanging="360"/>
      </w:pPr>
    </w:lvl>
    <w:lvl w:ilvl="5" w:tplc="5E7C49B4" w:tentative="1">
      <w:start w:val="1"/>
      <w:numFmt w:val="lowerRoman"/>
      <w:lvlText w:val="%6."/>
      <w:lvlJc w:val="right"/>
      <w:pPr>
        <w:ind w:left="3948" w:hanging="180"/>
      </w:pPr>
    </w:lvl>
    <w:lvl w:ilvl="6" w:tplc="F38E4434" w:tentative="1">
      <w:start w:val="1"/>
      <w:numFmt w:val="decimal"/>
      <w:lvlText w:val="%7."/>
      <w:lvlJc w:val="left"/>
      <w:pPr>
        <w:ind w:left="4668" w:hanging="360"/>
      </w:pPr>
    </w:lvl>
    <w:lvl w:ilvl="7" w:tplc="15AA59E2" w:tentative="1">
      <w:start w:val="1"/>
      <w:numFmt w:val="lowerLetter"/>
      <w:lvlText w:val="%8."/>
      <w:lvlJc w:val="left"/>
      <w:pPr>
        <w:ind w:left="5388" w:hanging="360"/>
      </w:pPr>
    </w:lvl>
    <w:lvl w:ilvl="8" w:tplc="8B3E6EAA" w:tentative="1">
      <w:start w:val="1"/>
      <w:numFmt w:val="lowerRoman"/>
      <w:lvlText w:val="%9."/>
      <w:lvlJc w:val="right"/>
      <w:pPr>
        <w:ind w:left="6108" w:hanging="180"/>
      </w:pPr>
    </w:lvl>
  </w:abstractNum>
  <w:abstractNum w:abstractNumId="14" w15:restartNumberingAfterBreak="0">
    <w:nsid w:val="0AE17DCB"/>
    <w:multiLevelType w:val="multilevel"/>
    <w:tmpl w:val="7748773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0DD00BB5"/>
    <w:multiLevelType w:val="hybridMultilevel"/>
    <w:tmpl w:val="BEBCE358"/>
    <w:lvl w:ilvl="0" w:tplc="FFFFFFFF">
      <w:start w:val="1"/>
      <w:numFmt w:val="lowerLetter"/>
      <w:lvlText w:val="%1)"/>
      <w:lvlJc w:val="left"/>
      <w:pPr>
        <w:tabs>
          <w:tab w:val="num" w:pos="768"/>
        </w:tabs>
        <w:ind w:left="768" w:hanging="360"/>
      </w:pPr>
      <w:rPr>
        <w:rFonts w:ascii="Tahoma" w:eastAsia="Times New Roman" w:hAnsi="Tahoma" w:cs="Tahoma"/>
        <w:color w:val="003366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01">
      <w:start w:val="1"/>
      <w:numFmt w:val="bullet"/>
      <w:lvlText w:val=""/>
      <w:lvlJc w:val="left"/>
      <w:pPr>
        <w:tabs>
          <w:tab w:val="num" w:pos="4320"/>
        </w:tabs>
        <w:ind w:left="4320" w:hanging="180"/>
      </w:pPr>
      <w:rPr>
        <w:rFonts w:ascii="Symbol" w:hAnsi="Symbol" w:hint="default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0ED12A3E"/>
    <w:multiLevelType w:val="hybridMultilevel"/>
    <w:tmpl w:val="42D43A24"/>
    <w:lvl w:ilvl="0" w:tplc="BFD2865E">
      <w:start w:val="1"/>
      <w:numFmt w:val="lowerLetter"/>
      <w:lvlText w:val="%1)"/>
      <w:lvlJc w:val="left"/>
      <w:pPr>
        <w:tabs>
          <w:tab w:val="num" w:pos="768"/>
        </w:tabs>
        <w:ind w:left="768" w:hanging="360"/>
      </w:pPr>
      <w:rPr>
        <w:rFonts w:ascii="Tahoma" w:eastAsia="Times New Roman" w:hAnsi="Tahoma" w:cs="Tahoma"/>
        <w:b w:val="0"/>
        <w:color w:val="003366"/>
      </w:rPr>
    </w:lvl>
    <w:lvl w:ilvl="1" w:tplc="040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13C0735E"/>
    <w:multiLevelType w:val="hybridMultilevel"/>
    <w:tmpl w:val="4EFC694A"/>
    <w:lvl w:ilvl="0" w:tplc="04050017">
      <w:start w:val="1"/>
      <w:numFmt w:val="lowerLetter"/>
      <w:lvlText w:val="%1)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8" w15:restartNumberingAfterBreak="0">
    <w:nsid w:val="19E17FB9"/>
    <w:multiLevelType w:val="multilevel"/>
    <w:tmpl w:val="747E961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1AC76904"/>
    <w:multiLevelType w:val="hybridMultilevel"/>
    <w:tmpl w:val="F516D25C"/>
    <w:lvl w:ilvl="0" w:tplc="0405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D200C0E2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1B65200A"/>
    <w:multiLevelType w:val="multilevel"/>
    <w:tmpl w:val="9420092A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1BBB0CE2"/>
    <w:multiLevelType w:val="multilevel"/>
    <w:tmpl w:val="B5146FBC"/>
    <w:lvl w:ilvl="0">
      <w:start w:val="1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231C3064"/>
    <w:multiLevelType w:val="multilevel"/>
    <w:tmpl w:val="00000016"/>
    <w:lvl w:ilvl="0">
      <w:start w:val="1"/>
      <w:numFmt w:val="decimal"/>
      <w:lvlText w:val="%1."/>
      <w:lvlJc w:val="left"/>
      <w:pPr>
        <w:tabs>
          <w:tab w:val="num" w:pos="720"/>
        </w:tabs>
        <w:ind w:left="284" w:firstLine="76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2516777C"/>
    <w:multiLevelType w:val="hybridMultilevel"/>
    <w:tmpl w:val="2FC299DA"/>
    <w:name w:val="WW8Num26"/>
    <w:lvl w:ilvl="0" w:tplc="394C9530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BB9E332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F2C1A9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8262D1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C2069C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2E2DE3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72C09F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518E5F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2ECFE6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5A14CCC"/>
    <w:multiLevelType w:val="hybridMultilevel"/>
    <w:tmpl w:val="8306F9C2"/>
    <w:lvl w:ilvl="0" w:tplc="F3E0710E">
      <w:start w:val="1"/>
      <w:numFmt w:val="lowerLetter"/>
      <w:lvlText w:val="%1)"/>
      <w:lvlJc w:val="left"/>
      <w:pPr>
        <w:tabs>
          <w:tab w:val="num" w:pos="768"/>
        </w:tabs>
        <w:ind w:left="768" w:hanging="360"/>
      </w:pPr>
      <w:rPr>
        <w:rFonts w:ascii="Tahoma" w:eastAsia="Times New Roman" w:hAnsi="Tahoma" w:cs="Tahoma"/>
        <w:color w:val="003366"/>
      </w:rPr>
    </w:lvl>
    <w:lvl w:ilvl="1" w:tplc="04050003">
      <w:start w:val="1"/>
      <w:numFmt w:val="bullet"/>
      <w:lvlText w:val="o"/>
      <w:lvlJc w:val="left"/>
      <w:pPr>
        <w:tabs>
          <w:tab w:val="num" w:pos="1848"/>
        </w:tabs>
        <w:ind w:left="18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68"/>
        </w:tabs>
        <w:ind w:left="25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88"/>
        </w:tabs>
        <w:ind w:left="32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08"/>
        </w:tabs>
        <w:ind w:left="40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728"/>
        </w:tabs>
        <w:ind w:left="47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48"/>
        </w:tabs>
        <w:ind w:left="54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68"/>
        </w:tabs>
        <w:ind w:left="61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88"/>
        </w:tabs>
        <w:ind w:left="6888" w:hanging="360"/>
      </w:pPr>
      <w:rPr>
        <w:rFonts w:ascii="Wingdings" w:hAnsi="Wingdings" w:hint="default"/>
      </w:rPr>
    </w:lvl>
  </w:abstractNum>
  <w:abstractNum w:abstractNumId="25" w15:restartNumberingAfterBreak="0">
    <w:nsid w:val="2945664D"/>
    <w:multiLevelType w:val="hybridMultilevel"/>
    <w:tmpl w:val="C3202B36"/>
    <w:lvl w:ilvl="0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2A2215FF"/>
    <w:multiLevelType w:val="multilevel"/>
    <w:tmpl w:val="F74268EE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2ADB4CBD"/>
    <w:multiLevelType w:val="hybridMultilevel"/>
    <w:tmpl w:val="09F672DE"/>
    <w:lvl w:ilvl="0" w:tplc="93349D90">
      <w:start w:val="1"/>
      <w:numFmt w:val="lowerLetter"/>
      <w:lvlText w:val="%1)"/>
      <w:lvlJc w:val="left"/>
      <w:pPr>
        <w:tabs>
          <w:tab w:val="num" w:pos="768"/>
        </w:tabs>
        <w:ind w:left="768" w:hanging="360"/>
      </w:pPr>
      <w:rPr>
        <w:rFonts w:ascii="Tahoma" w:eastAsia="Times New Roman" w:hAnsi="Tahoma" w:cs="Tahoma"/>
        <w:color w:val="003366"/>
      </w:rPr>
    </w:lvl>
    <w:lvl w:ilvl="1" w:tplc="0D0A7B8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A70621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E64720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1AE316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3F486D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C9ED66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53EE2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8C2641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2B551980"/>
    <w:multiLevelType w:val="hybridMultilevel"/>
    <w:tmpl w:val="E75A1F06"/>
    <w:lvl w:ilvl="0" w:tplc="C2605088">
      <w:start w:val="2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C656259"/>
    <w:multiLevelType w:val="multilevel"/>
    <w:tmpl w:val="7B305A3C"/>
    <w:lvl w:ilvl="0">
      <w:start w:val="1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2E4E338C"/>
    <w:multiLevelType w:val="hybridMultilevel"/>
    <w:tmpl w:val="42D43A24"/>
    <w:lvl w:ilvl="0" w:tplc="B34E56EA">
      <w:start w:val="1"/>
      <w:numFmt w:val="lowerLetter"/>
      <w:lvlText w:val="%1)"/>
      <w:lvlJc w:val="left"/>
      <w:pPr>
        <w:tabs>
          <w:tab w:val="num" w:pos="768"/>
        </w:tabs>
        <w:ind w:left="768" w:hanging="360"/>
      </w:pPr>
      <w:rPr>
        <w:rFonts w:ascii="Tahoma" w:eastAsia="Times New Roman" w:hAnsi="Tahoma" w:cs="Tahoma"/>
        <w:b w:val="0"/>
        <w:color w:val="003366"/>
      </w:rPr>
    </w:lvl>
    <w:lvl w:ilvl="1" w:tplc="A0E4C03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AEAFA5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98E7F3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6C299A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148128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996DF4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82AB83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BE6662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30D522D7"/>
    <w:multiLevelType w:val="hybridMultilevel"/>
    <w:tmpl w:val="3F62FE8C"/>
    <w:lvl w:ilvl="0" w:tplc="0972BE5E">
      <w:start w:val="1"/>
      <w:numFmt w:val="lowerLetter"/>
      <w:lvlText w:val="%1)"/>
      <w:lvlJc w:val="left"/>
      <w:pPr>
        <w:tabs>
          <w:tab w:val="num" w:pos="768"/>
        </w:tabs>
        <w:ind w:left="768" w:hanging="360"/>
      </w:pPr>
      <w:rPr>
        <w:rFonts w:ascii="Tahoma" w:eastAsia="Times New Roman" w:hAnsi="Tahoma" w:cs="Tahoma"/>
        <w:b w:val="0"/>
        <w:color w:val="auto"/>
      </w:rPr>
    </w:lvl>
    <w:lvl w:ilvl="1" w:tplc="FA0A1F0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1D09BA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EAE332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C1A313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F386C6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9AAAC4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FF4D3F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CF2DEC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316B01E4"/>
    <w:multiLevelType w:val="hybridMultilevel"/>
    <w:tmpl w:val="F1FE5802"/>
    <w:lvl w:ilvl="0" w:tplc="890C208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1E9737C"/>
    <w:multiLevelType w:val="hybridMultilevel"/>
    <w:tmpl w:val="72546BF0"/>
    <w:lvl w:ilvl="0" w:tplc="04050015">
      <w:start w:val="1"/>
      <w:numFmt w:val="upperLetter"/>
      <w:lvlText w:val="%1."/>
      <w:lvlJc w:val="left"/>
      <w:pPr>
        <w:ind w:left="348" w:hanging="360"/>
      </w:pPr>
    </w:lvl>
    <w:lvl w:ilvl="1" w:tplc="B2C857EC" w:tentative="1">
      <w:start w:val="1"/>
      <w:numFmt w:val="lowerLetter"/>
      <w:lvlText w:val="%2."/>
      <w:lvlJc w:val="left"/>
      <w:pPr>
        <w:ind w:left="1068" w:hanging="360"/>
      </w:pPr>
    </w:lvl>
    <w:lvl w:ilvl="2" w:tplc="651445A2" w:tentative="1">
      <w:start w:val="1"/>
      <w:numFmt w:val="lowerRoman"/>
      <w:lvlText w:val="%3."/>
      <w:lvlJc w:val="right"/>
      <w:pPr>
        <w:ind w:left="1788" w:hanging="180"/>
      </w:pPr>
    </w:lvl>
    <w:lvl w:ilvl="3" w:tplc="D1CAAF70" w:tentative="1">
      <w:start w:val="1"/>
      <w:numFmt w:val="decimal"/>
      <w:lvlText w:val="%4."/>
      <w:lvlJc w:val="left"/>
      <w:pPr>
        <w:ind w:left="2508" w:hanging="360"/>
      </w:pPr>
    </w:lvl>
    <w:lvl w:ilvl="4" w:tplc="DA9E577A" w:tentative="1">
      <w:start w:val="1"/>
      <w:numFmt w:val="lowerLetter"/>
      <w:lvlText w:val="%5."/>
      <w:lvlJc w:val="left"/>
      <w:pPr>
        <w:ind w:left="3228" w:hanging="360"/>
      </w:pPr>
    </w:lvl>
    <w:lvl w:ilvl="5" w:tplc="5E7C49B4" w:tentative="1">
      <w:start w:val="1"/>
      <w:numFmt w:val="lowerRoman"/>
      <w:lvlText w:val="%6."/>
      <w:lvlJc w:val="right"/>
      <w:pPr>
        <w:ind w:left="3948" w:hanging="180"/>
      </w:pPr>
    </w:lvl>
    <w:lvl w:ilvl="6" w:tplc="F38E4434" w:tentative="1">
      <w:start w:val="1"/>
      <w:numFmt w:val="decimal"/>
      <w:lvlText w:val="%7."/>
      <w:lvlJc w:val="left"/>
      <w:pPr>
        <w:ind w:left="4668" w:hanging="360"/>
      </w:pPr>
    </w:lvl>
    <w:lvl w:ilvl="7" w:tplc="15AA59E2" w:tentative="1">
      <w:start w:val="1"/>
      <w:numFmt w:val="lowerLetter"/>
      <w:lvlText w:val="%8."/>
      <w:lvlJc w:val="left"/>
      <w:pPr>
        <w:ind w:left="5388" w:hanging="360"/>
      </w:pPr>
    </w:lvl>
    <w:lvl w:ilvl="8" w:tplc="8B3E6EAA" w:tentative="1">
      <w:start w:val="1"/>
      <w:numFmt w:val="lowerRoman"/>
      <w:lvlText w:val="%9."/>
      <w:lvlJc w:val="right"/>
      <w:pPr>
        <w:ind w:left="6108" w:hanging="180"/>
      </w:pPr>
    </w:lvl>
  </w:abstractNum>
  <w:abstractNum w:abstractNumId="34" w15:restartNumberingAfterBreak="0">
    <w:nsid w:val="32680385"/>
    <w:multiLevelType w:val="hybridMultilevel"/>
    <w:tmpl w:val="6A884F9E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3A8C43F7"/>
    <w:multiLevelType w:val="hybridMultilevel"/>
    <w:tmpl w:val="72546BF0"/>
    <w:lvl w:ilvl="0" w:tplc="04050015">
      <w:start w:val="1"/>
      <w:numFmt w:val="upperLetter"/>
      <w:lvlText w:val="%1."/>
      <w:lvlJc w:val="left"/>
      <w:pPr>
        <w:ind w:left="348" w:hanging="360"/>
      </w:pPr>
    </w:lvl>
    <w:lvl w:ilvl="1" w:tplc="B2C857EC" w:tentative="1">
      <w:start w:val="1"/>
      <w:numFmt w:val="lowerLetter"/>
      <w:lvlText w:val="%2."/>
      <w:lvlJc w:val="left"/>
      <w:pPr>
        <w:ind w:left="1068" w:hanging="360"/>
      </w:pPr>
    </w:lvl>
    <w:lvl w:ilvl="2" w:tplc="651445A2" w:tentative="1">
      <w:start w:val="1"/>
      <w:numFmt w:val="lowerRoman"/>
      <w:lvlText w:val="%3."/>
      <w:lvlJc w:val="right"/>
      <w:pPr>
        <w:ind w:left="1788" w:hanging="180"/>
      </w:pPr>
    </w:lvl>
    <w:lvl w:ilvl="3" w:tplc="D1CAAF70" w:tentative="1">
      <w:start w:val="1"/>
      <w:numFmt w:val="decimal"/>
      <w:lvlText w:val="%4."/>
      <w:lvlJc w:val="left"/>
      <w:pPr>
        <w:ind w:left="2508" w:hanging="360"/>
      </w:pPr>
    </w:lvl>
    <w:lvl w:ilvl="4" w:tplc="DA9E577A" w:tentative="1">
      <w:start w:val="1"/>
      <w:numFmt w:val="lowerLetter"/>
      <w:lvlText w:val="%5."/>
      <w:lvlJc w:val="left"/>
      <w:pPr>
        <w:ind w:left="3228" w:hanging="360"/>
      </w:pPr>
    </w:lvl>
    <w:lvl w:ilvl="5" w:tplc="5E7C49B4" w:tentative="1">
      <w:start w:val="1"/>
      <w:numFmt w:val="lowerRoman"/>
      <w:lvlText w:val="%6."/>
      <w:lvlJc w:val="right"/>
      <w:pPr>
        <w:ind w:left="3948" w:hanging="180"/>
      </w:pPr>
    </w:lvl>
    <w:lvl w:ilvl="6" w:tplc="F38E4434" w:tentative="1">
      <w:start w:val="1"/>
      <w:numFmt w:val="decimal"/>
      <w:lvlText w:val="%7."/>
      <w:lvlJc w:val="left"/>
      <w:pPr>
        <w:ind w:left="4668" w:hanging="360"/>
      </w:pPr>
    </w:lvl>
    <w:lvl w:ilvl="7" w:tplc="15AA59E2" w:tentative="1">
      <w:start w:val="1"/>
      <w:numFmt w:val="lowerLetter"/>
      <w:lvlText w:val="%8."/>
      <w:lvlJc w:val="left"/>
      <w:pPr>
        <w:ind w:left="5388" w:hanging="360"/>
      </w:pPr>
    </w:lvl>
    <w:lvl w:ilvl="8" w:tplc="8B3E6EAA" w:tentative="1">
      <w:start w:val="1"/>
      <w:numFmt w:val="lowerRoman"/>
      <w:lvlText w:val="%9."/>
      <w:lvlJc w:val="right"/>
      <w:pPr>
        <w:ind w:left="6108" w:hanging="180"/>
      </w:pPr>
    </w:lvl>
  </w:abstractNum>
  <w:abstractNum w:abstractNumId="36" w15:restartNumberingAfterBreak="0">
    <w:nsid w:val="3D4C3A82"/>
    <w:multiLevelType w:val="hybridMultilevel"/>
    <w:tmpl w:val="AEEE61AC"/>
    <w:lvl w:ilvl="0" w:tplc="E65864A6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3F4E5716"/>
    <w:multiLevelType w:val="multilevel"/>
    <w:tmpl w:val="51AA3784"/>
    <w:lvl w:ilvl="0">
      <w:start w:val="1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8" w15:restartNumberingAfterBreak="0">
    <w:nsid w:val="42DA57C0"/>
    <w:multiLevelType w:val="multilevel"/>
    <w:tmpl w:val="786A08E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9" w15:restartNumberingAfterBreak="0">
    <w:nsid w:val="44860F81"/>
    <w:multiLevelType w:val="hybridMultilevel"/>
    <w:tmpl w:val="42D43A24"/>
    <w:lvl w:ilvl="0" w:tplc="B34E56EA">
      <w:start w:val="1"/>
      <w:numFmt w:val="lowerLetter"/>
      <w:lvlText w:val="%1)"/>
      <w:lvlJc w:val="left"/>
      <w:pPr>
        <w:tabs>
          <w:tab w:val="num" w:pos="768"/>
        </w:tabs>
        <w:ind w:left="768" w:hanging="360"/>
      </w:pPr>
      <w:rPr>
        <w:rFonts w:ascii="Tahoma" w:eastAsia="Times New Roman" w:hAnsi="Tahoma" w:cs="Tahoma"/>
        <w:b w:val="0"/>
        <w:color w:val="003366"/>
      </w:rPr>
    </w:lvl>
    <w:lvl w:ilvl="1" w:tplc="A0E4C03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AEAFA5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98E7F3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6C299A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148128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996DF4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82AB83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BE6662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46D4068C"/>
    <w:multiLevelType w:val="hybridMultilevel"/>
    <w:tmpl w:val="B710943E"/>
    <w:lvl w:ilvl="0" w:tplc="04050001">
      <w:start w:val="1"/>
      <w:numFmt w:val="bullet"/>
      <w:lvlText w:val=""/>
      <w:lvlJc w:val="left"/>
      <w:pPr>
        <w:ind w:left="29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41" w15:restartNumberingAfterBreak="0">
    <w:nsid w:val="492A077A"/>
    <w:multiLevelType w:val="hybridMultilevel"/>
    <w:tmpl w:val="D208330E"/>
    <w:lvl w:ilvl="0" w:tplc="0960FCF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49F344EA"/>
    <w:multiLevelType w:val="multilevel"/>
    <w:tmpl w:val="EA684576"/>
    <w:lvl w:ilvl="0">
      <w:start w:val="1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3" w15:restartNumberingAfterBreak="0">
    <w:nsid w:val="4D6F4F73"/>
    <w:multiLevelType w:val="hybridMultilevel"/>
    <w:tmpl w:val="09F672DE"/>
    <w:lvl w:ilvl="0" w:tplc="93349D90">
      <w:start w:val="1"/>
      <w:numFmt w:val="lowerLetter"/>
      <w:lvlText w:val="%1)"/>
      <w:lvlJc w:val="left"/>
      <w:pPr>
        <w:tabs>
          <w:tab w:val="num" w:pos="768"/>
        </w:tabs>
        <w:ind w:left="768" w:hanging="360"/>
      </w:pPr>
      <w:rPr>
        <w:rFonts w:ascii="Tahoma" w:eastAsia="Times New Roman" w:hAnsi="Tahoma" w:cs="Tahoma"/>
        <w:color w:val="003366"/>
      </w:rPr>
    </w:lvl>
    <w:lvl w:ilvl="1" w:tplc="0D0A7B8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A70621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E64720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1AE316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3F486D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C9ED66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53EE2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8C2641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4EF556F0"/>
    <w:multiLevelType w:val="hybridMultilevel"/>
    <w:tmpl w:val="42D43A24"/>
    <w:lvl w:ilvl="0" w:tplc="B34E56EA">
      <w:start w:val="1"/>
      <w:numFmt w:val="lowerLetter"/>
      <w:lvlText w:val="%1)"/>
      <w:lvlJc w:val="left"/>
      <w:pPr>
        <w:tabs>
          <w:tab w:val="num" w:pos="768"/>
        </w:tabs>
        <w:ind w:left="768" w:hanging="360"/>
      </w:pPr>
      <w:rPr>
        <w:rFonts w:ascii="Tahoma" w:eastAsia="Times New Roman" w:hAnsi="Tahoma" w:cs="Tahoma"/>
        <w:b w:val="0"/>
        <w:color w:val="003366"/>
      </w:rPr>
    </w:lvl>
    <w:lvl w:ilvl="1" w:tplc="A0E4C03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AEAFA5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98E7F3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6C299A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148128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996DF4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82AB83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BE6662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50C00CD1"/>
    <w:multiLevelType w:val="hybridMultilevel"/>
    <w:tmpl w:val="8306F9C2"/>
    <w:lvl w:ilvl="0" w:tplc="71426C8C">
      <w:start w:val="1"/>
      <w:numFmt w:val="lowerLetter"/>
      <w:lvlText w:val="%1)"/>
      <w:lvlJc w:val="left"/>
      <w:pPr>
        <w:tabs>
          <w:tab w:val="num" w:pos="768"/>
        </w:tabs>
        <w:ind w:left="768" w:hanging="360"/>
      </w:pPr>
      <w:rPr>
        <w:rFonts w:ascii="Tahoma" w:eastAsia="Times New Roman" w:hAnsi="Tahoma" w:cs="Tahoma"/>
        <w:color w:val="003366"/>
      </w:rPr>
    </w:lvl>
    <w:lvl w:ilvl="1" w:tplc="C862EB58">
      <w:start w:val="1"/>
      <w:numFmt w:val="bullet"/>
      <w:lvlText w:val="o"/>
      <w:lvlJc w:val="left"/>
      <w:pPr>
        <w:tabs>
          <w:tab w:val="num" w:pos="1848"/>
        </w:tabs>
        <w:ind w:left="1848" w:hanging="360"/>
      </w:pPr>
      <w:rPr>
        <w:rFonts w:ascii="Courier New" w:hAnsi="Courier New" w:cs="Courier New" w:hint="default"/>
      </w:rPr>
    </w:lvl>
    <w:lvl w:ilvl="2" w:tplc="4DF06022" w:tentative="1">
      <w:start w:val="1"/>
      <w:numFmt w:val="bullet"/>
      <w:lvlText w:val=""/>
      <w:lvlJc w:val="left"/>
      <w:pPr>
        <w:tabs>
          <w:tab w:val="num" w:pos="2568"/>
        </w:tabs>
        <w:ind w:left="2568" w:hanging="360"/>
      </w:pPr>
      <w:rPr>
        <w:rFonts w:ascii="Wingdings" w:hAnsi="Wingdings" w:hint="default"/>
      </w:rPr>
    </w:lvl>
    <w:lvl w:ilvl="3" w:tplc="8C725F72" w:tentative="1">
      <w:start w:val="1"/>
      <w:numFmt w:val="bullet"/>
      <w:lvlText w:val=""/>
      <w:lvlJc w:val="left"/>
      <w:pPr>
        <w:tabs>
          <w:tab w:val="num" w:pos="3288"/>
        </w:tabs>
        <w:ind w:left="3288" w:hanging="360"/>
      </w:pPr>
      <w:rPr>
        <w:rFonts w:ascii="Symbol" w:hAnsi="Symbol" w:hint="default"/>
      </w:rPr>
    </w:lvl>
    <w:lvl w:ilvl="4" w:tplc="1D88550C" w:tentative="1">
      <w:start w:val="1"/>
      <w:numFmt w:val="bullet"/>
      <w:lvlText w:val="o"/>
      <w:lvlJc w:val="left"/>
      <w:pPr>
        <w:tabs>
          <w:tab w:val="num" w:pos="4008"/>
        </w:tabs>
        <w:ind w:left="4008" w:hanging="360"/>
      </w:pPr>
      <w:rPr>
        <w:rFonts w:ascii="Courier New" w:hAnsi="Courier New" w:cs="Courier New" w:hint="default"/>
      </w:rPr>
    </w:lvl>
    <w:lvl w:ilvl="5" w:tplc="10ACE1DA" w:tentative="1">
      <w:start w:val="1"/>
      <w:numFmt w:val="bullet"/>
      <w:lvlText w:val=""/>
      <w:lvlJc w:val="left"/>
      <w:pPr>
        <w:tabs>
          <w:tab w:val="num" w:pos="4728"/>
        </w:tabs>
        <w:ind w:left="4728" w:hanging="360"/>
      </w:pPr>
      <w:rPr>
        <w:rFonts w:ascii="Wingdings" w:hAnsi="Wingdings" w:hint="default"/>
      </w:rPr>
    </w:lvl>
    <w:lvl w:ilvl="6" w:tplc="0B949C08" w:tentative="1">
      <w:start w:val="1"/>
      <w:numFmt w:val="bullet"/>
      <w:lvlText w:val=""/>
      <w:lvlJc w:val="left"/>
      <w:pPr>
        <w:tabs>
          <w:tab w:val="num" w:pos="5448"/>
        </w:tabs>
        <w:ind w:left="5448" w:hanging="360"/>
      </w:pPr>
      <w:rPr>
        <w:rFonts w:ascii="Symbol" w:hAnsi="Symbol" w:hint="default"/>
      </w:rPr>
    </w:lvl>
    <w:lvl w:ilvl="7" w:tplc="867E3548" w:tentative="1">
      <w:start w:val="1"/>
      <w:numFmt w:val="bullet"/>
      <w:lvlText w:val="o"/>
      <w:lvlJc w:val="left"/>
      <w:pPr>
        <w:tabs>
          <w:tab w:val="num" w:pos="6168"/>
        </w:tabs>
        <w:ind w:left="6168" w:hanging="360"/>
      </w:pPr>
      <w:rPr>
        <w:rFonts w:ascii="Courier New" w:hAnsi="Courier New" w:cs="Courier New" w:hint="default"/>
      </w:rPr>
    </w:lvl>
    <w:lvl w:ilvl="8" w:tplc="61C4F3EC" w:tentative="1">
      <w:start w:val="1"/>
      <w:numFmt w:val="bullet"/>
      <w:lvlText w:val=""/>
      <w:lvlJc w:val="left"/>
      <w:pPr>
        <w:tabs>
          <w:tab w:val="num" w:pos="6888"/>
        </w:tabs>
        <w:ind w:left="6888" w:hanging="360"/>
      </w:pPr>
      <w:rPr>
        <w:rFonts w:ascii="Wingdings" w:hAnsi="Wingdings" w:hint="default"/>
      </w:rPr>
    </w:lvl>
  </w:abstractNum>
  <w:abstractNum w:abstractNumId="46" w15:restartNumberingAfterBreak="0">
    <w:nsid w:val="515B5615"/>
    <w:multiLevelType w:val="hybridMultilevel"/>
    <w:tmpl w:val="BEBCE358"/>
    <w:lvl w:ilvl="0" w:tplc="FFFFFFFF">
      <w:start w:val="1"/>
      <w:numFmt w:val="lowerLetter"/>
      <w:lvlText w:val="%1)"/>
      <w:lvlJc w:val="left"/>
      <w:pPr>
        <w:tabs>
          <w:tab w:val="num" w:pos="768"/>
        </w:tabs>
        <w:ind w:left="768" w:hanging="360"/>
      </w:pPr>
      <w:rPr>
        <w:rFonts w:ascii="Tahoma" w:eastAsia="Times New Roman" w:hAnsi="Tahoma" w:cs="Tahoma"/>
        <w:color w:val="003366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01">
      <w:start w:val="1"/>
      <w:numFmt w:val="bullet"/>
      <w:lvlText w:val=""/>
      <w:lvlJc w:val="left"/>
      <w:pPr>
        <w:tabs>
          <w:tab w:val="num" w:pos="4320"/>
        </w:tabs>
        <w:ind w:left="4320" w:hanging="180"/>
      </w:pPr>
      <w:rPr>
        <w:rFonts w:ascii="Symbol" w:hAnsi="Symbol" w:hint="default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53965B44"/>
    <w:multiLevelType w:val="multilevel"/>
    <w:tmpl w:val="EE5CC2AC"/>
    <w:lvl w:ilvl="0">
      <w:start w:val="1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8" w15:restartNumberingAfterBreak="0">
    <w:nsid w:val="53B4609D"/>
    <w:multiLevelType w:val="multilevel"/>
    <w:tmpl w:val="73121C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 w15:restartNumberingAfterBreak="0">
    <w:nsid w:val="54661CD8"/>
    <w:multiLevelType w:val="multilevel"/>
    <w:tmpl w:val="857C4C4E"/>
    <w:lvl w:ilvl="0">
      <w:start w:val="13"/>
      <w:numFmt w:val="decimal"/>
      <w:lvlText w:val="%1"/>
      <w:lvlJc w:val="left"/>
      <w:pPr>
        <w:ind w:left="420" w:hanging="420"/>
      </w:pPr>
    </w:lvl>
    <w:lvl w:ilvl="1">
      <w:start w:val="1"/>
      <w:numFmt w:val="decimal"/>
      <w:lvlText w:val="%1.%2"/>
      <w:lvlJc w:val="left"/>
      <w:pPr>
        <w:ind w:left="720" w:hanging="720"/>
      </w:pPr>
      <w:rPr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1080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440" w:hanging="1440"/>
      </w:pPr>
    </w:lvl>
    <w:lvl w:ilvl="6">
      <w:start w:val="1"/>
      <w:numFmt w:val="decimal"/>
      <w:lvlText w:val="%1.%2.%3.%4.%5.%6.%7"/>
      <w:lvlJc w:val="left"/>
      <w:pPr>
        <w:ind w:left="1800" w:hanging="1800"/>
      </w:pPr>
    </w:lvl>
    <w:lvl w:ilvl="7">
      <w:start w:val="1"/>
      <w:numFmt w:val="decimal"/>
      <w:lvlText w:val="%1.%2.%3.%4.%5.%6.%7.%8"/>
      <w:lvlJc w:val="left"/>
      <w:pPr>
        <w:ind w:left="1800" w:hanging="1800"/>
      </w:pPr>
    </w:lvl>
    <w:lvl w:ilvl="8">
      <w:start w:val="1"/>
      <w:numFmt w:val="decimal"/>
      <w:lvlText w:val="%1.%2.%3.%4.%5.%6.%7.%8.%9"/>
      <w:lvlJc w:val="left"/>
      <w:pPr>
        <w:ind w:left="2160" w:hanging="2160"/>
      </w:pPr>
    </w:lvl>
  </w:abstractNum>
  <w:abstractNum w:abstractNumId="50" w15:restartNumberingAfterBreak="0">
    <w:nsid w:val="54E06786"/>
    <w:multiLevelType w:val="hybridMultilevel"/>
    <w:tmpl w:val="9DB60040"/>
    <w:lvl w:ilvl="0" w:tplc="71426C8C">
      <w:start w:val="1"/>
      <w:numFmt w:val="lowerLetter"/>
      <w:lvlText w:val="%1)"/>
      <w:lvlJc w:val="left"/>
      <w:pPr>
        <w:ind w:left="720" w:hanging="360"/>
      </w:pPr>
    </w:lvl>
    <w:lvl w:ilvl="1" w:tplc="C862EB58" w:tentative="1">
      <w:start w:val="1"/>
      <w:numFmt w:val="lowerLetter"/>
      <w:lvlText w:val="%2."/>
      <w:lvlJc w:val="left"/>
      <w:pPr>
        <w:ind w:left="1440" w:hanging="360"/>
      </w:pPr>
    </w:lvl>
    <w:lvl w:ilvl="2" w:tplc="4DF06022" w:tentative="1">
      <w:start w:val="1"/>
      <w:numFmt w:val="lowerRoman"/>
      <w:lvlText w:val="%3."/>
      <w:lvlJc w:val="right"/>
      <w:pPr>
        <w:ind w:left="2160" w:hanging="180"/>
      </w:pPr>
    </w:lvl>
    <w:lvl w:ilvl="3" w:tplc="8C725F72" w:tentative="1">
      <w:start w:val="1"/>
      <w:numFmt w:val="decimal"/>
      <w:lvlText w:val="%4."/>
      <w:lvlJc w:val="left"/>
      <w:pPr>
        <w:ind w:left="2880" w:hanging="360"/>
      </w:pPr>
    </w:lvl>
    <w:lvl w:ilvl="4" w:tplc="1D88550C" w:tentative="1">
      <w:start w:val="1"/>
      <w:numFmt w:val="lowerLetter"/>
      <w:lvlText w:val="%5."/>
      <w:lvlJc w:val="left"/>
      <w:pPr>
        <w:ind w:left="3600" w:hanging="360"/>
      </w:pPr>
    </w:lvl>
    <w:lvl w:ilvl="5" w:tplc="10ACE1DA" w:tentative="1">
      <w:start w:val="1"/>
      <w:numFmt w:val="lowerRoman"/>
      <w:lvlText w:val="%6."/>
      <w:lvlJc w:val="right"/>
      <w:pPr>
        <w:ind w:left="4320" w:hanging="180"/>
      </w:pPr>
    </w:lvl>
    <w:lvl w:ilvl="6" w:tplc="0B949C08" w:tentative="1">
      <w:start w:val="1"/>
      <w:numFmt w:val="decimal"/>
      <w:lvlText w:val="%7."/>
      <w:lvlJc w:val="left"/>
      <w:pPr>
        <w:ind w:left="5040" w:hanging="360"/>
      </w:pPr>
    </w:lvl>
    <w:lvl w:ilvl="7" w:tplc="867E3548" w:tentative="1">
      <w:start w:val="1"/>
      <w:numFmt w:val="lowerLetter"/>
      <w:lvlText w:val="%8."/>
      <w:lvlJc w:val="left"/>
      <w:pPr>
        <w:ind w:left="5760" w:hanging="360"/>
      </w:pPr>
    </w:lvl>
    <w:lvl w:ilvl="8" w:tplc="61C4F3E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B423324"/>
    <w:multiLevelType w:val="multilevel"/>
    <w:tmpl w:val="6DDE5938"/>
    <w:lvl w:ilvl="0">
      <w:start w:val="14"/>
      <w:numFmt w:val="decimal"/>
      <w:lvlText w:val="%1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84" w:hanging="38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2" w15:restartNumberingAfterBreak="0">
    <w:nsid w:val="5E1A5FED"/>
    <w:multiLevelType w:val="hybridMultilevel"/>
    <w:tmpl w:val="243C8188"/>
    <w:lvl w:ilvl="0" w:tplc="0405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3" w15:restartNumberingAfterBreak="0">
    <w:nsid w:val="5E565921"/>
    <w:multiLevelType w:val="multilevel"/>
    <w:tmpl w:val="06F0A110"/>
    <w:lvl w:ilvl="0">
      <w:start w:val="4"/>
      <w:numFmt w:val="decimal"/>
      <w:lvlText w:val="%1."/>
      <w:lvlJc w:val="left"/>
      <w:pPr>
        <w:tabs>
          <w:tab w:val="num" w:pos="720"/>
        </w:tabs>
        <w:ind w:left="284" w:firstLine="76"/>
      </w:pPr>
      <w:rPr>
        <w:rFonts w:hint="default"/>
      </w:rPr>
    </w:lvl>
    <w:lvl w:ilvl="1">
      <w:start w:val="3"/>
      <w:numFmt w:val="decimal"/>
      <w:lvlText w:val="%2.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54" w15:restartNumberingAfterBreak="0">
    <w:nsid w:val="5E577254"/>
    <w:multiLevelType w:val="hybridMultilevel"/>
    <w:tmpl w:val="461E3B28"/>
    <w:lvl w:ilvl="0" w:tplc="427E5862">
      <w:start w:val="1"/>
      <w:numFmt w:val="bullet"/>
      <w:lvlText w:val=""/>
      <w:lvlJc w:val="left"/>
      <w:pPr>
        <w:ind w:left="1488" w:hanging="360"/>
      </w:pPr>
      <w:rPr>
        <w:rFonts w:ascii="Wingdings" w:hAnsi="Wingdings" w:hint="default"/>
        <w:color w:val="003366"/>
      </w:rPr>
    </w:lvl>
    <w:lvl w:ilvl="1" w:tplc="04050019" w:tentative="1">
      <w:start w:val="1"/>
      <w:numFmt w:val="bullet"/>
      <w:lvlText w:val="o"/>
      <w:lvlJc w:val="left"/>
      <w:pPr>
        <w:ind w:left="2208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ind w:left="2928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3648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4368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5088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808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6528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7248" w:hanging="360"/>
      </w:pPr>
      <w:rPr>
        <w:rFonts w:ascii="Wingdings" w:hAnsi="Wingdings" w:hint="default"/>
      </w:rPr>
    </w:lvl>
  </w:abstractNum>
  <w:abstractNum w:abstractNumId="55" w15:restartNumberingAfterBreak="0">
    <w:nsid w:val="611826A2"/>
    <w:multiLevelType w:val="multilevel"/>
    <w:tmpl w:val="B56444FC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6" w15:restartNumberingAfterBreak="0">
    <w:nsid w:val="654273BD"/>
    <w:multiLevelType w:val="multilevel"/>
    <w:tmpl w:val="F4949DD0"/>
    <w:lvl w:ilvl="0">
      <w:start w:val="1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7" w15:restartNumberingAfterBreak="0">
    <w:nsid w:val="6819637E"/>
    <w:multiLevelType w:val="hybridMultilevel"/>
    <w:tmpl w:val="831E9C58"/>
    <w:lvl w:ilvl="0" w:tplc="EB36104C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000000A">
      <w:start w:val="9"/>
      <w:numFmt w:val="bullet"/>
      <w:lvlText w:val="-"/>
      <w:lvlJc w:val="left"/>
      <w:pPr>
        <w:ind w:left="1440" w:hanging="360"/>
      </w:pPr>
      <w:rPr>
        <w:rFonts w:ascii="Tahoma" w:hAnsi="Tahoma" w:cs="Tahoma" w:hint="default"/>
        <w:sz w:val="20"/>
        <w:szCs w:val="20"/>
      </w:rPr>
    </w:lvl>
    <w:lvl w:ilvl="2" w:tplc="22C6681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B0A3FD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426D0A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EE78B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A449CB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5E4A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F4665B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6C293DAA"/>
    <w:multiLevelType w:val="hybridMultilevel"/>
    <w:tmpl w:val="72546BF0"/>
    <w:lvl w:ilvl="0" w:tplc="04050015">
      <w:start w:val="1"/>
      <w:numFmt w:val="upperLetter"/>
      <w:lvlText w:val="%1."/>
      <w:lvlJc w:val="left"/>
      <w:pPr>
        <w:ind w:left="348" w:hanging="360"/>
      </w:pPr>
    </w:lvl>
    <w:lvl w:ilvl="1" w:tplc="B2C857EC" w:tentative="1">
      <w:start w:val="1"/>
      <w:numFmt w:val="lowerLetter"/>
      <w:lvlText w:val="%2."/>
      <w:lvlJc w:val="left"/>
      <w:pPr>
        <w:ind w:left="1068" w:hanging="360"/>
      </w:pPr>
    </w:lvl>
    <w:lvl w:ilvl="2" w:tplc="651445A2" w:tentative="1">
      <w:start w:val="1"/>
      <w:numFmt w:val="lowerRoman"/>
      <w:lvlText w:val="%3."/>
      <w:lvlJc w:val="right"/>
      <w:pPr>
        <w:ind w:left="1788" w:hanging="180"/>
      </w:pPr>
    </w:lvl>
    <w:lvl w:ilvl="3" w:tplc="D1CAAF70" w:tentative="1">
      <w:start w:val="1"/>
      <w:numFmt w:val="decimal"/>
      <w:lvlText w:val="%4."/>
      <w:lvlJc w:val="left"/>
      <w:pPr>
        <w:ind w:left="2508" w:hanging="360"/>
      </w:pPr>
    </w:lvl>
    <w:lvl w:ilvl="4" w:tplc="DA9E577A" w:tentative="1">
      <w:start w:val="1"/>
      <w:numFmt w:val="lowerLetter"/>
      <w:lvlText w:val="%5."/>
      <w:lvlJc w:val="left"/>
      <w:pPr>
        <w:ind w:left="3228" w:hanging="360"/>
      </w:pPr>
    </w:lvl>
    <w:lvl w:ilvl="5" w:tplc="5E7C49B4" w:tentative="1">
      <w:start w:val="1"/>
      <w:numFmt w:val="lowerRoman"/>
      <w:lvlText w:val="%6."/>
      <w:lvlJc w:val="right"/>
      <w:pPr>
        <w:ind w:left="3948" w:hanging="180"/>
      </w:pPr>
    </w:lvl>
    <w:lvl w:ilvl="6" w:tplc="F38E4434" w:tentative="1">
      <w:start w:val="1"/>
      <w:numFmt w:val="decimal"/>
      <w:lvlText w:val="%7."/>
      <w:lvlJc w:val="left"/>
      <w:pPr>
        <w:ind w:left="4668" w:hanging="360"/>
      </w:pPr>
    </w:lvl>
    <w:lvl w:ilvl="7" w:tplc="15AA59E2" w:tentative="1">
      <w:start w:val="1"/>
      <w:numFmt w:val="lowerLetter"/>
      <w:lvlText w:val="%8."/>
      <w:lvlJc w:val="left"/>
      <w:pPr>
        <w:ind w:left="5388" w:hanging="360"/>
      </w:pPr>
    </w:lvl>
    <w:lvl w:ilvl="8" w:tplc="8B3E6EAA" w:tentative="1">
      <w:start w:val="1"/>
      <w:numFmt w:val="lowerRoman"/>
      <w:lvlText w:val="%9."/>
      <w:lvlJc w:val="right"/>
      <w:pPr>
        <w:ind w:left="6108" w:hanging="180"/>
      </w:pPr>
    </w:lvl>
  </w:abstractNum>
  <w:abstractNum w:abstractNumId="59" w15:restartNumberingAfterBreak="0">
    <w:nsid w:val="6C763FCF"/>
    <w:multiLevelType w:val="multilevel"/>
    <w:tmpl w:val="C4405A92"/>
    <w:lvl w:ilvl="0">
      <w:start w:val="5"/>
      <w:numFmt w:val="decimal"/>
      <w:lvlText w:val="%1."/>
      <w:lvlJc w:val="left"/>
      <w:pPr>
        <w:ind w:left="1428" w:hanging="360"/>
      </w:pPr>
      <w:rPr>
        <w:rFonts w:ascii="Calibri" w:eastAsia="Calibri" w:hAnsi="Calibri" w:cs="Calibri" w:hint="default"/>
        <w:b/>
        <w:bCs/>
        <w:spacing w:val="-1"/>
        <w:w w:val="100"/>
        <w:sz w:val="32"/>
        <w:szCs w:val="28"/>
      </w:rPr>
    </w:lvl>
    <w:lvl w:ilvl="1">
      <w:start w:val="1"/>
      <w:numFmt w:val="decimal"/>
      <w:isLgl/>
      <w:lvlText w:val="%1.%2"/>
      <w:lvlJc w:val="left"/>
      <w:pPr>
        <w:ind w:left="1488" w:hanging="420"/>
      </w:pPr>
    </w:lvl>
    <w:lvl w:ilvl="2">
      <w:start w:val="1"/>
      <w:numFmt w:val="decimal"/>
      <w:isLgl/>
      <w:lvlText w:val="%1.%2.%3"/>
      <w:lvlJc w:val="left"/>
      <w:pPr>
        <w:ind w:left="1788" w:hanging="720"/>
      </w:pPr>
    </w:lvl>
    <w:lvl w:ilvl="3">
      <w:start w:val="1"/>
      <w:numFmt w:val="decimal"/>
      <w:isLgl/>
      <w:lvlText w:val="%1.%2.%3.%4"/>
      <w:lvlJc w:val="left"/>
      <w:pPr>
        <w:ind w:left="1788" w:hanging="720"/>
      </w:pPr>
    </w:lvl>
    <w:lvl w:ilvl="4">
      <w:start w:val="1"/>
      <w:numFmt w:val="decimal"/>
      <w:isLgl/>
      <w:lvlText w:val="%1.%2.%3.%4.%5"/>
      <w:lvlJc w:val="left"/>
      <w:pPr>
        <w:ind w:left="2148" w:hanging="1080"/>
      </w:pPr>
    </w:lvl>
    <w:lvl w:ilvl="5">
      <w:start w:val="1"/>
      <w:numFmt w:val="decimal"/>
      <w:isLgl/>
      <w:lvlText w:val="%1.%2.%3.%4.%5.%6"/>
      <w:lvlJc w:val="left"/>
      <w:pPr>
        <w:ind w:left="2148" w:hanging="1080"/>
      </w:pPr>
    </w:lvl>
    <w:lvl w:ilvl="6">
      <w:start w:val="1"/>
      <w:numFmt w:val="decimal"/>
      <w:isLgl/>
      <w:lvlText w:val="%1.%2.%3.%4.%5.%6.%7"/>
      <w:lvlJc w:val="left"/>
      <w:pPr>
        <w:ind w:left="2508" w:hanging="1440"/>
      </w:pPr>
    </w:lvl>
    <w:lvl w:ilvl="7">
      <w:start w:val="1"/>
      <w:numFmt w:val="decimal"/>
      <w:isLgl/>
      <w:lvlText w:val="%1.%2.%3.%4.%5.%6.%7.%8"/>
      <w:lvlJc w:val="left"/>
      <w:pPr>
        <w:ind w:left="2508" w:hanging="1440"/>
      </w:pPr>
    </w:lvl>
    <w:lvl w:ilvl="8">
      <w:start w:val="1"/>
      <w:numFmt w:val="decimal"/>
      <w:isLgl/>
      <w:lvlText w:val="%1.%2.%3.%4.%5.%6.%7.%8.%9"/>
      <w:lvlJc w:val="left"/>
      <w:pPr>
        <w:ind w:left="2868" w:hanging="1800"/>
      </w:pPr>
    </w:lvl>
  </w:abstractNum>
  <w:abstractNum w:abstractNumId="60" w15:restartNumberingAfterBreak="0">
    <w:nsid w:val="72BB4A2F"/>
    <w:multiLevelType w:val="hybridMultilevel"/>
    <w:tmpl w:val="09F672DE"/>
    <w:lvl w:ilvl="0" w:tplc="93349D90">
      <w:start w:val="1"/>
      <w:numFmt w:val="lowerLetter"/>
      <w:lvlText w:val="%1)"/>
      <w:lvlJc w:val="left"/>
      <w:pPr>
        <w:tabs>
          <w:tab w:val="num" w:pos="768"/>
        </w:tabs>
        <w:ind w:left="768" w:hanging="360"/>
      </w:pPr>
      <w:rPr>
        <w:rFonts w:ascii="Tahoma" w:eastAsia="Times New Roman" w:hAnsi="Tahoma" w:cs="Tahoma"/>
        <w:color w:val="003366"/>
      </w:rPr>
    </w:lvl>
    <w:lvl w:ilvl="1" w:tplc="0D0A7B8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A70621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E64720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1AE316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3F486D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C9ED66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53EE2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8C2641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752D1FAF"/>
    <w:multiLevelType w:val="multilevel"/>
    <w:tmpl w:val="7396C22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62" w15:restartNumberingAfterBreak="0">
    <w:nsid w:val="7912024A"/>
    <w:multiLevelType w:val="hybridMultilevel"/>
    <w:tmpl w:val="72546BF0"/>
    <w:lvl w:ilvl="0" w:tplc="04050015">
      <w:start w:val="1"/>
      <w:numFmt w:val="upperLetter"/>
      <w:lvlText w:val="%1."/>
      <w:lvlJc w:val="left"/>
      <w:pPr>
        <w:ind w:left="348" w:hanging="360"/>
      </w:pPr>
    </w:lvl>
    <w:lvl w:ilvl="1" w:tplc="B2C857EC" w:tentative="1">
      <w:start w:val="1"/>
      <w:numFmt w:val="lowerLetter"/>
      <w:lvlText w:val="%2."/>
      <w:lvlJc w:val="left"/>
      <w:pPr>
        <w:ind w:left="1068" w:hanging="360"/>
      </w:pPr>
    </w:lvl>
    <w:lvl w:ilvl="2" w:tplc="651445A2" w:tentative="1">
      <w:start w:val="1"/>
      <w:numFmt w:val="lowerRoman"/>
      <w:lvlText w:val="%3."/>
      <w:lvlJc w:val="right"/>
      <w:pPr>
        <w:ind w:left="1788" w:hanging="180"/>
      </w:pPr>
    </w:lvl>
    <w:lvl w:ilvl="3" w:tplc="D1CAAF70" w:tentative="1">
      <w:start w:val="1"/>
      <w:numFmt w:val="decimal"/>
      <w:lvlText w:val="%4."/>
      <w:lvlJc w:val="left"/>
      <w:pPr>
        <w:ind w:left="2508" w:hanging="360"/>
      </w:pPr>
    </w:lvl>
    <w:lvl w:ilvl="4" w:tplc="DA9E577A" w:tentative="1">
      <w:start w:val="1"/>
      <w:numFmt w:val="lowerLetter"/>
      <w:lvlText w:val="%5."/>
      <w:lvlJc w:val="left"/>
      <w:pPr>
        <w:ind w:left="3228" w:hanging="360"/>
      </w:pPr>
    </w:lvl>
    <w:lvl w:ilvl="5" w:tplc="5E7C49B4" w:tentative="1">
      <w:start w:val="1"/>
      <w:numFmt w:val="lowerRoman"/>
      <w:lvlText w:val="%6."/>
      <w:lvlJc w:val="right"/>
      <w:pPr>
        <w:ind w:left="3948" w:hanging="180"/>
      </w:pPr>
    </w:lvl>
    <w:lvl w:ilvl="6" w:tplc="F38E4434" w:tentative="1">
      <w:start w:val="1"/>
      <w:numFmt w:val="decimal"/>
      <w:lvlText w:val="%7."/>
      <w:lvlJc w:val="left"/>
      <w:pPr>
        <w:ind w:left="4668" w:hanging="360"/>
      </w:pPr>
    </w:lvl>
    <w:lvl w:ilvl="7" w:tplc="15AA59E2" w:tentative="1">
      <w:start w:val="1"/>
      <w:numFmt w:val="lowerLetter"/>
      <w:lvlText w:val="%8."/>
      <w:lvlJc w:val="left"/>
      <w:pPr>
        <w:ind w:left="5388" w:hanging="360"/>
      </w:pPr>
    </w:lvl>
    <w:lvl w:ilvl="8" w:tplc="8B3E6EAA" w:tentative="1">
      <w:start w:val="1"/>
      <w:numFmt w:val="lowerRoman"/>
      <w:lvlText w:val="%9."/>
      <w:lvlJc w:val="right"/>
      <w:pPr>
        <w:ind w:left="6108" w:hanging="180"/>
      </w:pPr>
    </w:lvl>
  </w:abstractNum>
  <w:abstractNum w:abstractNumId="63" w15:restartNumberingAfterBreak="0">
    <w:nsid w:val="79476354"/>
    <w:multiLevelType w:val="hybridMultilevel"/>
    <w:tmpl w:val="8D1AB96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7C756B3A"/>
    <w:multiLevelType w:val="hybridMultilevel"/>
    <w:tmpl w:val="72546BF0"/>
    <w:lvl w:ilvl="0" w:tplc="04050015">
      <w:start w:val="1"/>
      <w:numFmt w:val="upperLetter"/>
      <w:lvlText w:val="%1."/>
      <w:lvlJc w:val="left"/>
      <w:pPr>
        <w:ind w:left="348" w:hanging="360"/>
      </w:pPr>
    </w:lvl>
    <w:lvl w:ilvl="1" w:tplc="B2C857EC" w:tentative="1">
      <w:start w:val="1"/>
      <w:numFmt w:val="lowerLetter"/>
      <w:lvlText w:val="%2."/>
      <w:lvlJc w:val="left"/>
      <w:pPr>
        <w:ind w:left="1068" w:hanging="360"/>
      </w:pPr>
    </w:lvl>
    <w:lvl w:ilvl="2" w:tplc="651445A2" w:tentative="1">
      <w:start w:val="1"/>
      <w:numFmt w:val="lowerRoman"/>
      <w:lvlText w:val="%3."/>
      <w:lvlJc w:val="right"/>
      <w:pPr>
        <w:ind w:left="1788" w:hanging="180"/>
      </w:pPr>
    </w:lvl>
    <w:lvl w:ilvl="3" w:tplc="D1CAAF70" w:tentative="1">
      <w:start w:val="1"/>
      <w:numFmt w:val="decimal"/>
      <w:lvlText w:val="%4."/>
      <w:lvlJc w:val="left"/>
      <w:pPr>
        <w:ind w:left="2508" w:hanging="360"/>
      </w:pPr>
    </w:lvl>
    <w:lvl w:ilvl="4" w:tplc="DA9E577A" w:tentative="1">
      <w:start w:val="1"/>
      <w:numFmt w:val="lowerLetter"/>
      <w:lvlText w:val="%5."/>
      <w:lvlJc w:val="left"/>
      <w:pPr>
        <w:ind w:left="3228" w:hanging="360"/>
      </w:pPr>
    </w:lvl>
    <w:lvl w:ilvl="5" w:tplc="5E7C49B4" w:tentative="1">
      <w:start w:val="1"/>
      <w:numFmt w:val="lowerRoman"/>
      <w:lvlText w:val="%6."/>
      <w:lvlJc w:val="right"/>
      <w:pPr>
        <w:ind w:left="3948" w:hanging="180"/>
      </w:pPr>
    </w:lvl>
    <w:lvl w:ilvl="6" w:tplc="F38E4434" w:tentative="1">
      <w:start w:val="1"/>
      <w:numFmt w:val="decimal"/>
      <w:lvlText w:val="%7."/>
      <w:lvlJc w:val="left"/>
      <w:pPr>
        <w:ind w:left="4668" w:hanging="360"/>
      </w:pPr>
    </w:lvl>
    <w:lvl w:ilvl="7" w:tplc="15AA59E2" w:tentative="1">
      <w:start w:val="1"/>
      <w:numFmt w:val="lowerLetter"/>
      <w:lvlText w:val="%8."/>
      <w:lvlJc w:val="left"/>
      <w:pPr>
        <w:ind w:left="5388" w:hanging="360"/>
      </w:pPr>
    </w:lvl>
    <w:lvl w:ilvl="8" w:tplc="8B3E6EAA" w:tentative="1">
      <w:start w:val="1"/>
      <w:numFmt w:val="lowerRoman"/>
      <w:lvlText w:val="%9."/>
      <w:lvlJc w:val="right"/>
      <w:pPr>
        <w:ind w:left="6108" w:hanging="180"/>
      </w:pPr>
    </w:lvl>
  </w:abstractNum>
  <w:abstractNum w:abstractNumId="65" w15:restartNumberingAfterBreak="0">
    <w:nsid w:val="7DD532C2"/>
    <w:multiLevelType w:val="hybridMultilevel"/>
    <w:tmpl w:val="243C8188"/>
    <w:lvl w:ilvl="0" w:tplc="0405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9"/>
  </w:num>
  <w:num w:numId="2">
    <w:abstractNumId w:val="6"/>
  </w:num>
  <w:num w:numId="3">
    <w:abstractNumId w:val="4"/>
  </w:num>
  <w:num w:numId="4">
    <w:abstractNumId w:val="44"/>
  </w:num>
  <w:num w:numId="5">
    <w:abstractNumId w:val="35"/>
  </w:num>
  <w:num w:numId="6">
    <w:abstractNumId w:val="27"/>
  </w:num>
  <w:num w:numId="7">
    <w:abstractNumId w:val="24"/>
  </w:num>
  <w:num w:numId="8">
    <w:abstractNumId w:val="50"/>
  </w:num>
  <w:num w:numId="9">
    <w:abstractNumId w:val="57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61"/>
  </w:num>
  <w:num w:numId="15">
    <w:abstractNumId w:val="26"/>
  </w:num>
  <w:num w:numId="16">
    <w:abstractNumId w:val="10"/>
  </w:num>
  <w:num w:numId="17">
    <w:abstractNumId w:val="47"/>
  </w:num>
  <w:num w:numId="18">
    <w:abstractNumId w:val="37"/>
  </w:num>
  <w:num w:numId="19">
    <w:abstractNumId w:val="42"/>
  </w:num>
  <w:num w:numId="20">
    <w:abstractNumId w:val="63"/>
  </w:num>
  <w:num w:numId="21">
    <w:abstractNumId w:val="49"/>
  </w:num>
  <w:num w:numId="22">
    <w:abstractNumId w:val="59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2"/>
  </w:num>
  <w:num w:numId="24">
    <w:abstractNumId w:val="45"/>
  </w:num>
  <w:num w:numId="25">
    <w:abstractNumId w:val="51"/>
  </w:num>
  <w:num w:numId="26">
    <w:abstractNumId w:val="18"/>
  </w:num>
  <w:num w:numId="27">
    <w:abstractNumId w:val="53"/>
  </w:num>
  <w:num w:numId="28">
    <w:abstractNumId w:val="54"/>
  </w:num>
  <w:num w:numId="29">
    <w:abstractNumId w:val="38"/>
  </w:num>
  <w:num w:numId="30">
    <w:abstractNumId w:val="56"/>
  </w:num>
  <w:num w:numId="31">
    <w:abstractNumId w:val="46"/>
  </w:num>
  <w:num w:numId="32">
    <w:abstractNumId w:val="31"/>
  </w:num>
  <w:num w:numId="33">
    <w:abstractNumId w:val="15"/>
  </w:num>
  <w:num w:numId="34">
    <w:abstractNumId w:val="64"/>
  </w:num>
  <w:num w:numId="35">
    <w:abstractNumId w:val="5"/>
  </w:num>
  <w:num w:numId="36">
    <w:abstractNumId w:val="58"/>
  </w:num>
  <w:num w:numId="37">
    <w:abstractNumId w:val="13"/>
  </w:num>
  <w:num w:numId="38">
    <w:abstractNumId w:val="43"/>
  </w:num>
  <w:num w:numId="39">
    <w:abstractNumId w:val="30"/>
  </w:num>
  <w:num w:numId="40">
    <w:abstractNumId w:val="62"/>
  </w:num>
  <w:num w:numId="41">
    <w:abstractNumId w:val="39"/>
  </w:num>
  <w:num w:numId="42">
    <w:abstractNumId w:val="60"/>
  </w:num>
  <w:num w:numId="43">
    <w:abstractNumId w:val="33"/>
  </w:num>
  <w:num w:numId="44">
    <w:abstractNumId w:val="34"/>
  </w:num>
  <w:num w:numId="45">
    <w:abstractNumId w:val="14"/>
  </w:num>
  <w:num w:numId="46">
    <w:abstractNumId w:val="55"/>
  </w:num>
  <w:num w:numId="47">
    <w:abstractNumId w:val="20"/>
  </w:num>
  <w:num w:numId="48">
    <w:abstractNumId w:val="21"/>
  </w:num>
  <w:num w:numId="49">
    <w:abstractNumId w:val="11"/>
  </w:num>
  <w:num w:numId="50">
    <w:abstractNumId w:val="29"/>
  </w:num>
  <w:num w:numId="51">
    <w:abstractNumId w:val="32"/>
  </w:num>
  <w:num w:numId="52">
    <w:abstractNumId w:val="17"/>
  </w:num>
  <w:num w:numId="53">
    <w:abstractNumId w:val="16"/>
  </w:num>
  <w:num w:numId="54">
    <w:abstractNumId w:val="28"/>
  </w:num>
  <w:num w:numId="55">
    <w:abstractNumId w:val="25"/>
  </w:num>
  <w:num w:numId="56">
    <w:abstractNumId w:val="19"/>
  </w:num>
  <w:num w:numId="57">
    <w:abstractNumId w:val="52"/>
  </w:num>
  <w:num w:numId="58">
    <w:abstractNumId w:val="65"/>
  </w:num>
  <w:num w:numId="59">
    <w:abstractNumId w:val="12"/>
  </w:num>
  <w:num w:numId="60">
    <w:abstractNumId w:val="41"/>
  </w:num>
  <w:num w:numId="61">
    <w:abstractNumId w:val="48"/>
  </w:num>
  <w:num w:numId="62">
    <w:abstractNumId w:val="36"/>
  </w:num>
  <w:num w:numId="63">
    <w:abstractNumId w:val="40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67EE"/>
    <w:rsid w:val="00003B98"/>
    <w:rsid w:val="00004C41"/>
    <w:rsid w:val="0000665A"/>
    <w:rsid w:val="00011081"/>
    <w:rsid w:val="000125B2"/>
    <w:rsid w:val="000141B7"/>
    <w:rsid w:val="00017938"/>
    <w:rsid w:val="00027A7F"/>
    <w:rsid w:val="0003222E"/>
    <w:rsid w:val="00043828"/>
    <w:rsid w:val="000450A5"/>
    <w:rsid w:val="00047B1B"/>
    <w:rsid w:val="000540D8"/>
    <w:rsid w:val="000629D7"/>
    <w:rsid w:val="00063C1F"/>
    <w:rsid w:val="000657F0"/>
    <w:rsid w:val="00071884"/>
    <w:rsid w:val="000729E6"/>
    <w:rsid w:val="0007534D"/>
    <w:rsid w:val="00085D34"/>
    <w:rsid w:val="0008663B"/>
    <w:rsid w:val="00097CF5"/>
    <w:rsid w:val="000A6751"/>
    <w:rsid w:val="000B3F1C"/>
    <w:rsid w:val="000B5069"/>
    <w:rsid w:val="000B5E64"/>
    <w:rsid w:val="000C5D0A"/>
    <w:rsid w:val="000C7CE0"/>
    <w:rsid w:val="000D3F11"/>
    <w:rsid w:val="000F4B29"/>
    <w:rsid w:val="000F5641"/>
    <w:rsid w:val="00100A9B"/>
    <w:rsid w:val="00103600"/>
    <w:rsid w:val="00105CD9"/>
    <w:rsid w:val="001122BC"/>
    <w:rsid w:val="001133D9"/>
    <w:rsid w:val="00116050"/>
    <w:rsid w:val="00116DA3"/>
    <w:rsid w:val="00117537"/>
    <w:rsid w:val="00125C29"/>
    <w:rsid w:val="001265B9"/>
    <w:rsid w:val="001409BC"/>
    <w:rsid w:val="00144510"/>
    <w:rsid w:val="001448F5"/>
    <w:rsid w:val="00153CAC"/>
    <w:rsid w:val="00156C39"/>
    <w:rsid w:val="001578C2"/>
    <w:rsid w:val="00167AED"/>
    <w:rsid w:val="00173CFA"/>
    <w:rsid w:val="00180E21"/>
    <w:rsid w:val="001811E2"/>
    <w:rsid w:val="00181DA0"/>
    <w:rsid w:val="0019286E"/>
    <w:rsid w:val="00192F66"/>
    <w:rsid w:val="00194AC6"/>
    <w:rsid w:val="00195286"/>
    <w:rsid w:val="00195B50"/>
    <w:rsid w:val="0019740F"/>
    <w:rsid w:val="001A1D97"/>
    <w:rsid w:val="001A3027"/>
    <w:rsid w:val="001A4803"/>
    <w:rsid w:val="001B2B20"/>
    <w:rsid w:val="001B37D7"/>
    <w:rsid w:val="001C3EC0"/>
    <w:rsid w:val="001C5F92"/>
    <w:rsid w:val="001E1F39"/>
    <w:rsid w:val="001E5BE4"/>
    <w:rsid w:val="001E75BB"/>
    <w:rsid w:val="001F1C13"/>
    <w:rsid w:val="0020223E"/>
    <w:rsid w:val="0020487B"/>
    <w:rsid w:val="002101AD"/>
    <w:rsid w:val="00215F5A"/>
    <w:rsid w:val="002162DB"/>
    <w:rsid w:val="002176BE"/>
    <w:rsid w:val="00221F6F"/>
    <w:rsid w:val="00222F78"/>
    <w:rsid w:val="00226561"/>
    <w:rsid w:val="00231E8E"/>
    <w:rsid w:val="00233DC9"/>
    <w:rsid w:val="00235C69"/>
    <w:rsid w:val="002372AA"/>
    <w:rsid w:val="0024345D"/>
    <w:rsid w:val="00246662"/>
    <w:rsid w:val="0025228B"/>
    <w:rsid w:val="00252321"/>
    <w:rsid w:val="00253A18"/>
    <w:rsid w:val="00254B18"/>
    <w:rsid w:val="0025548F"/>
    <w:rsid w:val="002568D6"/>
    <w:rsid w:val="0026064A"/>
    <w:rsid w:val="00261AB7"/>
    <w:rsid w:val="00262004"/>
    <w:rsid w:val="00263B26"/>
    <w:rsid w:val="00265315"/>
    <w:rsid w:val="002676CB"/>
    <w:rsid w:val="002677CF"/>
    <w:rsid w:val="0027425D"/>
    <w:rsid w:val="00276094"/>
    <w:rsid w:val="002808BF"/>
    <w:rsid w:val="00280A89"/>
    <w:rsid w:val="00281EC1"/>
    <w:rsid w:val="00286605"/>
    <w:rsid w:val="00287E1F"/>
    <w:rsid w:val="00290B30"/>
    <w:rsid w:val="00292142"/>
    <w:rsid w:val="002934A4"/>
    <w:rsid w:val="0029389D"/>
    <w:rsid w:val="002A7FC9"/>
    <w:rsid w:val="002B1BAD"/>
    <w:rsid w:val="002B2403"/>
    <w:rsid w:val="002B3B6C"/>
    <w:rsid w:val="002B697F"/>
    <w:rsid w:val="002C1FFF"/>
    <w:rsid w:val="002C4F5B"/>
    <w:rsid w:val="002D3B86"/>
    <w:rsid w:val="002D4FEB"/>
    <w:rsid w:val="002E241C"/>
    <w:rsid w:val="002E3696"/>
    <w:rsid w:val="002E748F"/>
    <w:rsid w:val="002F1810"/>
    <w:rsid w:val="002F3DD4"/>
    <w:rsid w:val="002F7DC1"/>
    <w:rsid w:val="003026CC"/>
    <w:rsid w:val="0030335C"/>
    <w:rsid w:val="0030461D"/>
    <w:rsid w:val="00306421"/>
    <w:rsid w:val="00312BF3"/>
    <w:rsid w:val="00331CCF"/>
    <w:rsid w:val="00337253"/>
    <w:rsid w:val="00337CF5"/>
    <w:rsid w:val="00340271"/>
    <w:rsid w:val="00340F67"/>
    <w:rsid w:val="00342A58"/>
    <w:rsid w:val="003441A7"/>
    <w:rsid w:val="00344428"/>
    <w:rsid w:val="0034450B"/>
    <w:rsid w:val="00350A79"/>
    <w:rsid w:val="00351F82"/>
    <w:rsid w:val="00353951"/>
    <w:rsid w:val="003569C1"/>
    <w:rsid w:val="003602A9"/>
    <w:rsid w:val="00361950"/>
    <w:rsid w:val="003624B4"/>
    <w:rsid w:val="0036336D"/>
    <w:rsid w:val="00363825"/>
    <w:rsid w:val="00363F75"/>
    <w:rsid w:val="00383EAA"/>
    <w:rsid w:val="00390090"/>
    <w:rsid w:val="003946EF"/>
    <w:rsid w:val="0039594A"/>
    <w:rsid w:val="003B3C66"/>
    <w:rsid w:val="003B6694"/>
    <w:rsid w:val="003B7071"/>
    <w:rsid w:val="003C2710"/>
    <w:rsid w:val="003C5160"/>
    <w:rsid w:val="003D0A46"/>
    <w:rsid w:val="003D1784"/>
    <w:rsid w:val="003D19B6"/>
    <w:rsid w:val="003D4979"/>
    <w:rsid w:val="003D4F82"/>
    <w:rsid w:val="003D5CCF"/>
    <w:rsid w:val="003D7DAA"/>
    <w:rsid w:val="003E7F12"/>
    <w:rsid w:val="004028EA"/>
    <w:rsid w:val="0040502A"/>
    <w:rsid w:val="00411D23"/>
    <w:rsid w:val="0041255C"/>
    <w:rsid w:val="0042408F"/>
    <w:rsid w:val="00431D3D"/>
    <w:rsid w:val="00433E28"/>
    <w:rsid w:val="00435D12"/>
    <w:rsid w:val="00440E81"/>
    <w:rsid w:val="004446FC"/>
    <w:rsid w:val="004463F7"/>
    <w:rsid w:val="00454F74"/>
    <w:rsid w:val="00463F9B"/>
    <w:rsid w:val="00465079"/>
    <w:rsid w:val="00466D56"/>
    <w:rsid w:val="00466E23"/>
    <w:rsid w:val="00470141"/>
    <w:rsid w:val="004760F1"/>
    <w:rsid w:val="00477819"/>
    <w:rsid w:val="00477C7A"/>
    <w:rsid w:val="00486E25"/>
    <w:rsid w:val="00491B1D"/>
    <w:rsid w:val="004A0421"/>
    <w:rsid w:val="004A1AD9"/>
    <w:rsid w:val="004A48D8"/>
    <w:rsid w:val="004A5DE4"/>
    <w:rsid w:val="004B7599"/>
    <w:rsid w:val="004C21EF"/>
    <w:rsid w:val="004C55D2"/>
    <w:rsid w:val="004C5D7B"/>
    <w:rsid w:val="004D0A7D"/>
    <w:rsid w:val="004D1A03"/>
    <w:rsid w:val="004D4D91"/>
    <w:rsid w:val="004D55B3"/>
    <w:rsid w:val="004D6526"/>
    <w:rsid w:val="004E2ACD"/>
    <w:rsid w:val="004E661F"/>
    <w:rsid w:val="004F0A18"/>
    <w:rsid w:val="004F33B7"/>
    <w:rsid w:val="004F369A"/>
    <w:rsid w:val="004F5CB5"/>
    <w:rsid w:val="004F5FB2"/>
    <w:rsid w:val="004F6D32"/>
    <w:rsid w:val="00501088"/>
    <w:rsid w:val="0051061E"/>
    <w:rsid w:val="0051177C"/>
    <w:rsid w:val="00511B59"/>
    <w:rsid w:val="00511E37"/>
    <w:rsid w:val="0051262E"/>
    <w:rsid w:val="00512B35"/>
    <w:rsid w:val="00516094"/>
    <w:rsid w:val="00517E09"/>
    <w:rsid w:val="005202C8"/>
    <w:rsid w:val="00530085"/>
    <w:rsid w:val="00531857"/>
    <w:rsid w:val="00532DFE"/>
    <w:rsid w:val="00533F12"/>
    <w:rsid w:val="0053448A"/>
    <w:rsid w:val="00547F8A"/>
    <w:rsid w:val="00553BC7"/>
    <w:rsid w:val="00553E83"/>
    <w:rsid w:val="00554D43"/>
    <w:rsid w:val="005576C6"/>
    <w:rsid w:val="005616C0"/>
    <w:rsid w:val="005660BF"/>
    <w:rsid w:val="0056638C"/>
    <w:rsid w:val="00570A59"/>
    <w:rsid w:val="00571337"/>
    <w:rsid w:val="00571979"/>
    <w:rsid w:val="0057285D"/>
    <w:rsid w:val="00580960"/>
    <w:rsid w:val="005912B1"/>
    <w:rsid w:val="00594B66"/>
    <w:rsid w:val="005A0D97"/>
    <w:rsid w:val="005A112A"/>
    <w:rsid w:val="005B04CF"/>
    <w:rsid w:val="005C1657"/>
    <w:rsid w:val="005C1D98"/>
    <w:rsid w:val="005C5141"/>
    <w:rsid w:val="005C7FBE"/>
    <w:rsid w:val="005D0178"/>
    <w:rsid w:val="005D33DA"/>
    <w:rsid w:val="005D64C5"/>
    <w:rsid w:val="005E00F0"/>
    <w:rsid w:val="005E0C1D"/>
    <w:rsid w:val="005E15BE"/>
    <w:rsid w:val="005E2F3D"/>
    <w:rsid w:val="006014C6"/>
    <w:rsid w:val="006030B2"/>
    <w:rsid w:val="00612B9E"/>
    <w:rsid w:val="006152ED"/>
    <w:rsid w:val="00615B65"/>
    <w:rsid w:val="00620840"/>
    <w:rsid w:val="00620EFA"/>
    <w:rsid w:val="00621225"/>
    <w:rsid w:val="00630D4A"/>
    <w:rsid w:val="00642885"/>
    <w:rsid w:val="00642E20"/>
    <w:rsid w:val="00643DF2"/>
    <w:rsid w:val="00644263"/>
    <w:rsid w:val="00646AFF"/>
    <w:rsid w:val="00652387"/>
    <w:rsid w:val="00660F5F"/>
    <w:rsid w:val="0066207B"/>
    <w:rsid w:val="00662F88"/>
    <w:rsid w:val="006703E9"/>
    <w:rsid w:val="0067607C"/>
    <w:rsid w:val="00676795"/>
    <w:rsid w:val="006848D1"/>
    <w:rsid w:val="00687286"/>
    <w:rsid w:val="00691D69"/>
    <w:rsid w:val="00692201"/>
    <w:rsid w:val="006922E5"/>
    <w:rsid w:val="0069534F"/>
    <w:rsid w:val="006A6A72"/>
    <w:rsid w:val="006B409E"/>
    <w:rsid w:val="006B628B"/>
    <w:rsid w:val="006B67F6"/>
    <w:rsid w:val="006B7F5B"/>
    <w:rsid w:val="006C176B"/>
    <w:rsid w:val="006C5B5E"/>
    <w:rsid w:val="006D051B"/>
    <w:rsid w:val="006D282A"/>
    <w:rsid w:val="006D5F24"/>
    <w:rsid w:val="006E1C10"/>
    <w:rsid w:val="006E2AF5"/>
    <w:rsid w:val="006E370C"/>
    <w:rsid w:val="006E4E8A"/>
    <w:rsid w:val="006F4AA9"/>
    <w:rsid w:val="00700815"/>
    <w:rsid w:val="007032E0"/>
    <w:rsid w:val="00707C00"/>
    <w:rsid w:val="00710AF6"/>
    <w:rsid w:val="00713366"/>
    <w:rsid w:val="00714ACA"/>
    <w:rsid w:val="007151D1"/>
    <w:rsid w:val="007203D7"/>
    <w:rsid w:val="00723F93"/>
    <w:rsid w:val="00725C0D"/>
    <w:rsid w:val="007270FC"/>
    <w:rsid w:val="00727A8A"/>
    <w:rsid w:val="007357F3"/>
    <w:rsid w:val="0073723C"/>
    <w:rsid w:val="00753028"/>
    <w:rsid w:val="00760915"/>
    <w:rsid w:val="00761399"/>
    <w:rsid w:val="00763FF6"/>
    <w:rsid w:val="00766AE0"/>
    <w:rsid w:val="00766B79"/>
    <w:rsid w:val="00772ED1"/>
    <w:rsid w:val="00777F4F"/>
    <w:rsid w:val="0078075C"/>
    <w:rsid w:val="00781939"/>
    <w:rsid w:val="00781F68"/>
    <w:rsid w:val="00782B96"/>
    <w:rsid w:val="00790267"/>
    <w:rsid w:val="00790626"/>
    <w:rsid w:val="00791A1B"/>
    <w:rsid w:val="00794124"/>
    <w:rsid w:val="00794686"/>
    <w:rsid w:val="007A00B9"/>
    <w:rsid w:val="007A1655"/>
    <w:rsid w:val="007A6701"/>
    <w:rsid w:val="007B7EE7"/>
    <w:rsid w:val="007C2966"/>
    <w:rsid w:val="007C2EDE"/>
    <w:rsid w:val="007D565C"/>
    <w:rsid w:val="007D5A2A"/>
    <w:rsid w:val="007E1C88"/>
    <w:rsid w:val="007E2A61"/>
    <w:rsid w:val="007E7FB7"/>
    <w:rsid w:val="007F0EF9"/>
    <w:rsid w:val="007F50D6"/>
    <w:rsid w:val="007F6BC2"/>
    <w:rsid w:val="007F6CB1"/>
    <w:rsid w:val="008102C8"/>
    <w:rsid w:val="00814E29"/>
    <w:rsid w:val="00817AF7"/>
    <w:rsid w:val="00824339"/>
    <w:rsid w:val="00830ACB"/>
    <w:rsid w:val="008327BE"/>
    <w:rsid w:val="008349A1"/>
    <w:rsid w:val="00835498"/>
    <w:rsid w:val="00846B4D"/>
    <w:rsid w:val="00852EA1"/>
    <w:rsid w:val="00857E12"/>
    <w:rsid w:val="00860680"/>
    <w:rsid w:val="00866DDE"/>
    <w:rsid w:val="00871EA6"/>
    <w:rsid w:val="008753D1"/>
    <w:rsid w:val="008827E3"/>
    <w:rsid w:val="00884C11"/>
    <w:rsid w:val="00885054"/>
    <w:rsid w:val="008927C2"/>
    <w:rsid w:val="0089652B"/>
    <w:rsid w:val="00896A74"/>
    <w:rsid w:val="008A0ABC"/>
    <w:rsid w:val="008A2E04"/>
    <w:rsid w:val="008A350C"/>
    <w:rsid w:val="008A4EFC"/>
    <w:rsid w:val="008B2E38"/>
    <w:rsid w:val="008B4D16"/>
    <w:rsid w:val="008B6BE5"/>
    <w:rsid w:val="008C0D68"/>
    <w:rsid w:val="008C100F"/>
    <w:rsid w:val="008C5438"/>
    <w:rsid w:val="008D5511"/>
    <w:rsid w:val="008D6DDC"/>
    <w:rsid w:val="008E101A"/>
    <w:rsid w:val="008E1F66"/>
    <w:rsid w:val="008E76F5"/>
    <w:rsid w:val="008F3083"/>
    <w:rsid w:val="008F5834"/>
    <w:rsid w:val="00903210"/>
    <w:rsid w:val="00913725"/>
    <w:rsid w:val="00920B91"/>
    <w:rsid w:val="00922AA2"/>
    <w:rsid w:val="00924812"/>
    <w:rsid w:val="009333B7"/>
    <w:rsid w:val="0093363F"/>
    <w:rsid w:val="00947E4B"/>
    <w:rsid w:val="0095403C"/>
    <w:rsid w:val="00960E75"/>
    <w:rsid w:val="009660DC"/>
    <w:rsid w:val="00981E78"/>
    <w:rsid w:val="00983E27"/>
    <w:rsid w:val="00990AD6"/>
    <w:rsid w:val="00990FE6"/>
    <w:rsid w:val="0099135C"/>
    <w:rsid w:val="009A2B13"/>
    <w:rsid w:val="009A3A8B"/>
    <w:rsid w:val="009A5B37"/>
    <w:rsid w:val="009A7D92"/>
    <w:rsid w:val="009B0BC5"/>
    <w:rsid w:val="009B1C74"/>
    <w:rsid w:val="009C3F9D"/>
    <w:rsid w:val="009C4490"/>
    <w:rsid w:val="009C6C48"/>
    <w:rsid w:val="009D78B5"/>
    <w:rsid w:val="009E1B58"/>
    <w:rsid w:val="009F6611"/>
    <w:rsid w:val="009F6E82"/>
    <w:rsid w:val="00A00799"/>
    <w:rsid w:val="00A00FF8"/>
    <w:rsid w:val="00A13451"/>
    <w:rsid w:val="00A22022"/>
    <w:rsid w:val="00A26E46"/>
    <w:rsid w:val="00A27AC4"/>
    <w:rsid w:val="00A31017"/>
    <w:rsid w:val="00A32686"/>
    <w:rsid w:val="00A3446B"/>
    <w:rsid w:val="00A454B0"/>
    <w:rsid w:val="00A503B2"/>
    <w:rsid w:val="00A523CD"/>
    <w:rsid w:val="00A61D71"/>
    <w:rsid w:val="00A62D48"/>
    <w:rsid w:val="00A630A3"/>
    <w:rsid w:val="00A673F2"/>
    <w:rsid w:val="00A771E5"/>
    <w:rsid w:val="00A77971"/>
    <w:rsid w:val="00A81589"/>
    <w:rsid w:val="00A8307B"/>
    <w:rsid w:val="00A85B15"/>
    <w:rsid w:val="00A91A00"/>
    <w:rsid w:val="00A94C0F"/>
    <w:rsid w:val="00AA16BE"/>
    <w:rsid w:val="00AA3F13"/>
    <w:rsid w:val="00AA7A56"/>
    <w:rsid w:val="00AA7E80"/>
    <w:rsid w:val="00AB1839"/>
    <w:rsid w:val="00AB6755"/>
    <w:rsid w:val="00AB6872"/>
    <w:rsid w:val="00AC206E"/>
    <w:rsid w:val="00AD3D65"/>
    <w:rsid w:val="00AE3EE3"/>
    <w:rsid w:val="00AE5E3D"/>
    <w:rsid w:val="00AF553E"/>
    <w:rsid w:val="00AF6BD1"/>
    <w:rsid w:val="00B02AC4"/>
    <w:rsid w:val="00B035F5"/>
    <w:rsid w:val="00B05769"/>
    <w:rsid w:val="00B05965"/>
    <w:rsid w:val="00B15A6E"/>
    <w:rsid w:val="00B204FF"/>
    <w:rsid w:val="00B220DF"/>
    <w:rsid w:val="00B231CB"/>
    <w:rsid w:val="00B30C7E"/>
    <w:rsid w:val="00B33352"/>
    <w:rsid w:val="00B420B0"/>
    <w:rsid w:val="00B515B8"/>
    <w:rsid w:val="00B52080"/>
    <w:rsid w:val="00B52105"/>
    <w:rsid w:val="00B55577"/>
    <w:rsid w:val="00B55F16"/>
    <w:rsid w:val="00B600E9"/>
    <w:rsid w:val="00B60873"/>
    <w:rsid w:val="00B628AA"/>
    <w:rsid w:val="00B63AC5"/>
    <w:rsid w:val="00B7753B"/>
    <w:rsid w:val="00B80BFB"/>
    <w:rsid w:val="00B82588"/>
    <w:rsid w:val="00B86E0E"/>
    <w:rsid w:val="00B87BA2"/>
    <w:rsid w:val="00B95C04"/>
    <w:rsid w:val="00B95D09"/>
    <w:rsid w:val="00B968A0"/>
    <w:rsid w:val="00B97464"/>
    <w:rsid w:val="00BA0A32"/>
    <w:rsid w:val="00BA55A5"/>
    <w:rsid w:val="00BB76FA"/>
    <w:rsid w:val="00BC0228"/>
    <w:rsid w:val="00BD439A"/>
    <w:rsid w:val="00BE1223"/>
    <w:rsid w:val="00BE4F95"/>
    <w:rsid w:val="00BE6270"/>
    <w:rsid w:val="00BF445A"/>
    <w:rsid w:val="00BF7BC9"/>
    <w:rsid w:val="00C00C6A"/>
    <w:rsid w:val="00C01998"/>
    <w:rsid w:val="00C04468"/>
    <w:rsid w:val="00C05CC0"/>
    <w:rsid w:val="00C07A18"/>
    <w:rsid w:val="00C11788"/>
    <w:rsid w:val="00C14DED"/>
    <w:rsid w:val="00C21746"/>
    <w:rsid w:val="00C22A5B"/>
    <w:rsid w:val="00C23B34"/>
    <w:rsid w:val="00C244B5"/>
    <w:rsid w:val="00C24D0B"/>
    <w:rsid w:val="00C256D3"/>
    <w:rsid w:val="00C27969"/>
    <w:rsid w:val="00C32F20"/>
    <w:rsid w:val="00C363D2"/>
    <w:rsid w:val="00C36946"/>
    <w:rsid w:val="00C36EE4"/>
    <w:rsid w:val="00C40864"/>
    <w:rsid w:val="00C44A4E"/>
    <w:rsid w:val="00C51091"/>
    <w:rsid w:val="00C56B5E"/>
    <w:rsid w:val="00C60A19"/>
    <w:rsid w:val="00C6747B"/>
    <w:rsid w:val="00C77367"/>
    <w:rsid w:val="00C8029F"/>
    <w:rsid w:val="00C802F7"/>
    <w:rsid w:val="00C829F5"/>
    <w:rsid w:val="00C848F3"/>
    <w:rsid w:val="00C90C03"/>
    <w:rsid w:val="00C91207"/>
    <w:rsid w:val="00C93D71"/>
    <w:rsid w:val="00C95751"/>
    <w:rsid w:val="00C97711"/>
    <w:rsid w:val="00CA1FCD"/>
    <w:rsid w:val="00CA67EE"/>
    <w:rsid w:val="00CB2708"/>
    <w:rsid w:val="00CB40FE"/>
    <w:rsid w:val="00CC09FD"/>
    <w:rsid w:val="00CC601F"/>
    <w:rsid w:val="00CD3949"/>
    <w:rsid w:val="00CE3208"/>
    <w:rsid w:val="00CE68E8"/>
    <w:rsid w:val="00CF1B7F"/>
    <w:rsid w:val="00CF7951"/>
    <w:rsid w:val="00D031D0"/>
    <w:rsid w:val="00D04219"/>
    <w:rsid w:val="00D050DA"/>
    <w:rsid w:val="00D13939"/>
    <w:rsid w:val="00D14088"/>
    <w:rsid w:val="00D179F8"/>
    <w:rsid w:val="00D20B12"/>
    <w:rsid w:val="00D22FE3"/>
    <w:rsid w:val="00D2325D"/>
    <w:rsid w:val="00D2400E"/>
    <w:rsid w:val="00D271C5"/>
    <w:rsid w:val="00D33C5D"/>
    <w:rsid w:val="00D34128"/>
    <w:rsid w:val="00D3706F"/>
    <w:rsid w:val="00D37317"/>
    <w:rsid w:val="00D37C7B"/>
    <w:rsid w:val="00D4095A"/>
    <w:rsid w:val="00D40976"/>
    <w:rsid w:val="00D41F52"/>
    <w:rsid w:val="00D42FAF"/>
    <w:rsid w:val="00D449CD"/>
    <w:rsid w:val="00D46FE1"/>
    <w:rsid w:val="00D47678"/>
    <w:rsid w:val="00D501B7"/>
    <w:rsid w:val="00D56A61"/>
    <w:rsid w:val="00D56A91"/>
    <w:rsid w:val="00D621C2"/>
    <w:rsid w:val="00D634AE"/>
    <w:rsid w:val="00D6430E"/>
    <w:rsid w:val="00D66617"/>
    <w:rsid w:val="00D71725"/>
    <w:rsid w:val="00D72741"/>
    <w:rsid w:val="00D76DE0"/>
    <w:rsid w:val="00D80131"/>
    <w:rsid w:val="00D82425"/>
    <w:rsid w:val="00D90B26"/>
    <w:rsid w:val="00D93335"/>
    <w:rsid w:val="00D9439E"/>
    <w:rsid w:val="00D950EF"/>
    <w:rsid w:val="00D96233"/>
    <w:rsid w:val="00DB2AF5"/>
    <w:rsid w:val="00DD15A4"/>
    <w:rsid w:val="00DD4831"/>
    <w:rsid w:val="00DD61C8"/>
    <w:rsid w:val="00DD6E68"/>
    <w:rsid w:val="00DE2A2E"/>
    <w:rsid w:val="00DE568E"/>
    <w:rsid w:val="00DF74BB"/>
    <w:rsid w:val="00E108A3"/>
    <w:rsid w:val="00E119CC"/>
    <w:rsid w:val="00E14FCB"/>
    <w:rsid w:val="00E209B3"/>
    <w:rsid w:val="00E20F65"/>
    <w:rsid w:val="00E214D0"/>
    <w:rsid w:val="00E2333D"/>
    <w:rsid w:val="00E25DD0"/>
    <w:rsid w:val="00E31535"/>
    <w:rsid w:val="00E336C1"/>
    <w:rsid w:val="00E3548C"/>
    <w:rsid w:val="00E378FD"/>
    <w:rsid w:val="00E406BB"/>
    <w:rsid w:val="00E408DB"/>
    <w:rsid w:val="00E4733A"/>
    <w:rsid w:val="00E50DC0"/>
    <w:rsid w:val="00E5366D"/>
    <w:rsid w:val="00E53FDD"/>
    <w:rsid w:val="00E5570C"/>
    <w:rsid w:val="00E62CE1"/>
    <w:rsid w:val="00E631BE"/>
    <w:rsid w:val="00E64B3E"/>
    <w:rsid w:val="00E71773"/>
    <w:rsid w:val="00E71C5C"/>
    <w:rsid w:val="00E730B2"/>
    <w:rsid w:val="00E74C7D"/>
    <w:rsid w:val="00E84E35"/>
    <w:rsid w:val="00E85951"/>
    <w:rsid w:val="00E9023F"/>
    <w:rsid w:val="00E90778"/>
    <w:rsid w:val="00E917D4"/>
    <w:rsid w:val="00E92358"/>
    <w:rsid w:val="00E932C6"/>
    <w:rsid w:val="00EA0FFB"/>
    <w:rsid w:val="00EA237C"/>
    <w:rsid w:val="00EB3257"/>
    <w:rsid w:val="00EB491A"/>
    <w:rsid w:val="00EB7919"/>
    <w:rsid w:val="00EC2D84"/>
    <w:rsid w:val="00EC514B"/>
    <w:rsid w:val="00EC6783"/>
    <w:rsid w:val="00ED12FE"/>
    <w:rsid w:val="00EE4562"/>
    <w:rsid w:val="00EE59BD"/>
    <w:rsid w:val="00EF2475"/>
    <w:rsid w:val="00EF2921"/>
    <w:rsid w:val="00EF40D4"/>
    <w:rsid w:val="00EF4109"/>
    <w:rsid w:val="00EF511F"/>
    <w:rsid w:val="00F00527"/>
    <w:rsid w:val="00F026D8"/>
    <w:rsid w:val="00F11BDC"/>
    <w:rsid w:val="00F1264B"/>
    <w:rsid w:val="00F13288"/>
    <w:rsid w:val="00F16E06"/>
    <w:rsid w:val="00F237B1"/>
    <w:rsid w:val="00F26FAB"/>
    <w:rsid w:val="00F3527B"/>
    <w:rsid w:val="00F42542"/>
    <w:rsid w:val="00F47604"/>
    <w:rsid w:val="00F4775F"/>
    <w:rsid w:val="00F507A5"/>
    <w:rsid w:val="00F54C7A"/>
    <w:rsid w:val="00F5556D"/>
    <w:rsid w:val="00F570E0"/>
    <w:rsid w:val="00F57CDF"/>
    <w:rsid w:val="00F66A3B"/>
    <w:rsid w:val="00F67CA8"/>
    <w:rsid w:val="00F713EF"/>
    <w:rsid w:val="00F9377E"/>
    <w:rsid w:val="00F96EAE"/>
    <w:rsid w:val="00FA0DC7"/>
    <w:rsid w:val="00FA36CF"/>
    <w:rsid w:val="00FA3E15"/>
    <w:rsid w:val="00FB6EE8"/>
    <w:rsid w:val="00FB7C0D"/>
    <w:rsid w:val="00FC57D9"/>
    <w:rsid w:val="00FC67D8"/>
    <w:rsid w:val="00FC76FC"/>
    <w:rsid w:val="00FD626D"/>
    <w:rsid w:val="00FD73B7"/>
    <w:rsid w:val="00FE16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EDBFDA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A16BE"/>
    <w:pPr>
      <w:suppressAutoHyphens/>
    </w:pPr>
    <w:rPr>
      <w:rFonts w:ascii="Calibri" w:eastAsia="Calibri" w:hAnsi="Calibri" w:cs="Calibri"/>
      <w:lang w:eastAsia="ar-SA"/>
    </w:rPr>
  </w:style>
  <w:style w:type="paragraph" w:styleId="Nadpis1">
    <w:name w:val="heading 1"/>
    <w:basedOn w:val="Normln"/>
    <w:next w:val="Normln"/>
    <w:link w:val="Nadpis1Char"/>
    <w:uiPriority w:val="99"/>
    <w:qFormat/>
    <w:rsid w:val="00710AF6"/>
    <w:pPr>
      <w:keepNext/>
      <w:tabs>
        <w:tab w:val="num" w:pos="432"/>
      </w:tabs>
      <w:spacing w:before="240" w:after="60" w:line="240" w:lineRule="auto"/>
      <w:ind w:left="432" w:hanging="432"/>
      <w:outlineLvl w:val="0"/>
    </w:pPr>
    <w:rPr>
      <w:rFonts w:ascii="Arial" w:eastAsia="Times New Roman" w:hAnsi="Arial" w:cs="Arial"/>
      <w:b/>
      <w:bCs/>
      <w:kern w:val="1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710AF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aliases w:val="Podpodkapitola,adpis 3,Záhlaví 3,V_Head3,V_Head31,V_Head32,Podkapitola2,ASAPHeading 3,overview,Nadpis 3T,PA Minor Section,(Alt+3)10 C Char,Odstavec,3Überschrift 3,4Überschrift 3,5Überschrift 3,6Überschrift 3,7Überschrift 3,8Überschrift 3,MUS3,H"/>
    <w:basedOn w:val="Normln"/>
    <w:next w:val="Normln"/>
    <w:link w:val="Nadpis3Char"/>
    <w:qFormat/>
    <w:rsid w:val="00710AF6"/>
    <w:pPr>
      <w:widowControl w:val="0"/>
      <w:numPr>
        <w:ilvl w:val="2"/>
        <w:numId w:val="3"/>
      </w:numPr>
      <w:suppressAutoHyphens w:val="0"/>
      <w:spacing w:before="240" w:after="240" w:line="240" w:lineRule="auto"/>
      <w:outlineLvl w:val="2"/>
    </w:pPr>
    <w:rPr>
      <w:rFonts w:eastAsia="Times New Roman" w:cs="NimbusSanNovTEE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990AD6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A6701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214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214D0"/>
    <w:rPr>
      <w:rFonts w:ascii="Tahoma" w:eastAsia="Calibri" w:hAnsi="Tahoma" w:cs="Tahoma"/>
      <w:sz w:val="16"/>
      <w:szCs w:val="16"/>
      <w:lang w:eastAsia="ar-SA"/>
    </w:rPr>
  </w:style>
  <w:style w:type="paragraph" w:styleId="Nzev">
    <w:name w:val="Title"/>
    <w:basedOn w:val="Normln"/>
    <w:next w:val="Normln"/>
    <w:link w:val="NzevChar"/>
    <w:qFormat/>
    <w:rsid w:val="00A61D71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</w:rPr>
  </w:style>
  <w:style w:type="character" w:customStyle="1" w:styleId="NzevChar">
    <w:name w:val="Název Char"/>
    <w:basedOn w:val="Standardnpsmoodstavce"/>
    <w:link w:val="Nzev"/>
    <w:uiPriority w:val="99"/>
    <w:rsid w:val="00A61D71"/>
    <w:rPr>
      <w:rFonts w:ascii="Times New Roman" w:eastAsia="Times New Roman" w:hAnsi="Times New Roman" w:cs="Calibri"/>
      <w:b/>
      <w:bCs/>
      <w:sz w:val="28"/>
      <w:szCs w:val="24"/>
      <w:lang w:eastAsia="ar-SA"/>
    </w:rPr>
  </w:style>
  <w:style w:type="paragraph" w:styleId="Podtitul">
    <w:name w:val="Subtitle"/>
    <w:basedOn w:val="Normln"/>
    <w:next w:val="Normln"/>
    <w:link w:val="PodtitulChar"/>
    <w:uiPriority w:val="11"/>
    <w:qFormat/>
    <w:rsid w:val="00A61D71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A61D7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ar-SA"/>
    </w:rPr>
  </w:style>
  <w:style w:type="paragraph" w:styleId="Zkladntext">
    <w:name w:val="Body Text"/>
    <w:basedOn w:val="Normln"/>
    <w:link w:val="ZkladntextChar"/>
    <w:uiPriority w:val="99"/>
    <w:rsid w:val="00A61D71"/>
    <w:pPr>
      <w:widowControl w:val="0"/>
      <w:suppressAutoHyphens w:val="0"/>
      <w:spacing w:after="0" w:line="240" w:lineRule="auto"/>
      <w:jc w:val="both"/>
    </w:pPr>
    <w:rPr>
      <w:rFonts w:eastAsia="Times New Roman" w:cs="Arial"/>
      <w:color w:val="394A58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A61D71"/>
    <w:rPr>
      <w:rFonts w:ascii="Calibri" w:eastAsia="Times New Roman" w:hAnsi="Calibri" w:cs="Arial"/>
      <w:color w:val="394A58"/>
      <w:szCs w:val="20"/>
      <w:lang w:eastAsia="cs-CZ"/>
    </w:rPr>
  </w:style>
  <w:style w:type="character" w:customStyle="1" w:styleId="ZKLADNChar">
    <w:name w:val="ZÁKLADNÍ Char"/>
    <w:link w:val="ZKLADN"/>
    <w:uiPriority w:val="99"/>
    <w:locked/>
    <w:rsid w:val="00A61D71"/>
    <w:rPr>
      <w:rFonts w:ascii="Garamond" w:hAnsi="Garamond" w:cs="Garamond"/>
    </w:rPr>
  </w:style>
  <w:style w:type="paragraph" w:customStyle="1" w:styleId="ZKLADN">
    <w:name w:val="ZÁKLADNÍ"/>
    <w:basedOn w:val="Zkladntext"/>
    <w:link w:val="ZKLADNChar"/>
    <w:uiPriority w:val="99"/>
    <w:rsid w:val="00A61D71"/>
    <w:pPr>
      <w:spacing w:before="120" w:after="120" w:line="280" w:lineRule="atLeast"/>
    </w:pPr>
    <w:rPr>
      <w:rFonts w:ascii="Garamond" w:eastAsiaTheme="minorHAnsi" w:hAnsi="Garamond" w:cs="Garamond"/>
      <w:color w:val="auto"/>
      <w:szCs w:val="22"/>
      <w:lang w:eastAsia="en-US"/>
    </w:rPr>
  </w:style>
  <w:style w:type="character" w:customStyle="1" w:styleId="Nadpis1Char">
    <w:name w:val="Nadpis 1 Char"/>
    <w:basedOn w:val="Standardnpsmoodstavce"/>
    <w:link w:val="Nadpis1"/>
    <w:uiPriority w:val="9"/>
    <w:rsid w:val="00710AF6"/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character" w:styleId="Hypertextovodkaz">
    <w:name w:val="Hyperlink"/>
    <w:basedOn w:val="Standardnpsmoodstavce"/>
    <w:uiPriority w:val="99"/>
    <w:rsid w:val="00710AF6"/>
    <w:rPr>
      <w:color w:val="0000FF"/>
      <w:u w:val="single"/>
    </w:rPr>
  </w:style>
  <w:style w:type="paragraph" w:styleId="Odstavecseseznamem">
    <w:name w:val="List Paragraph"/>
    <w:basedOn w:val="Normln"/>
    <w:link w:val="OdstavecseseznamemChar"/>
    <w:uiPriority w:val="34"/>
    <w:qFormat/>
    <w:rsid w:val="00710AF6"/>
    <w:pPr>
      <w:ind w:left="720"/>
    </w:pPr>
    <w:rPr>
      <w:rFonts w:cs="Times New Roman"/>
    </w:rPr>
  </w:style>
  <w:style w:type="character" w:customStyle="1" w:styleId="OdstavecseseznamemChar">
    <w:name w:val="Odstavec se seznamem Char"/>
    <w:link w:val="Odstavecseseznamem"/>
    <w:uiPriority w:val="99"/>
    <w:locked/>
    <w:rsid w:val="00710AF6"/>
    <w:rPr>
      <w:rFonts w:ascii="Calibri" w:eastAsia="Calibri" w:hAnsi="Calibri" w:cs="Times New Roman"/>
      <w:lang w:eastAsia="ar-SA"/>
    </w:rPr>
  </w:style>
  <w:style w:type="character" w:customStyle="1" w:styleId="Nadpis3Char">
    <w:name w:val="Nadpis 3 Char"/>
    <w:aliases w:val="Podpodkapitola Char,adpis 3 Char,Záhlaví 3 Char,V_Head3 Char,V_Head31 Char,V_Head32 Char,Podkapitola2 Char,ASAPHeading 3 Char,overview Char,Nadpis 3T Char,PA Minor Section Char,(Alt+3)10 C Char Char,Odstavec Char,3Überschrift 3 Char,H Char"/>
    <w:basedOn w:val="Standardnpsmoodstavce"/>
    <w:link w:val="Nadpis3"/>
    <w:rsid w:val="00710AF6"/>
    <w:rPr>
      <w:rFonts w:ascii="Calibri" w:eastAsia="Times New Roman" w:hAnsi="Calibri" w:cs="NimbusSanNovTEE"/>
      <w:lang w:eastAsia="cs-CZ"/>
    </w:rPr>
  </w:style>
  <w:style w:type="paragraph" w:customStyle="1" w:styleId="StylGaramond12bPROST">
    <w:name w:val="Styl Garamond 12 b. PROSTÝ"/>
    <w:basedOn w:val="Normln"/>
    <w:uiPriority w:val="99"/>
    <w:rsid w:val="00710AF6"/>
    <w:pPr>
      <w:suppressAutoHyphens w:val="0"/>
      <w:spacing w:after="120" w:line="320" w:lineRule="atLeast"/>
      <w:jc w:val="both"/>
    </w:pPr>
    <w:rPr>
      <w:rFonts w:ascii="Garamond" w:eastAsia="Times New Roman" w:hAnsi="Garamond" w:cs="Garamond"/>
      <w:color w:val="394A58"/>
      <w:sz w:val="24"/>
      <w:szCs w:val="24"/>
      <w:lang w:eastAsia="cs-CZ"/>
    </w:rPr>
  </w:style>
  <w:style w:type="character" w:customStyle="1" w:styleId="StylodstavecslovanChar">
    <w:name w:val="Styl odstavec číslovaný Char"/>
    <w:link w:val="Stylodstavecslovan"/>
    <w:locked/>
    <w:rsid w:val="00710AF6"/>
    <w:rPr>
      <w:rFonts w:ascii="Calibri" w:eastAsia="Times New Roman" w:hAnsi="Calibri" w:cs="Calibri"/>
      <w:lang w:eastAsia="cs-CZ"/>
    </w:rPr>
  </w:style>
  <w:style w:type="paragraph" w:customStyle="1" w:styleId="Stylodstavecslovan">
    <w:name w:val="Styl odstavec číslovaný"/>
    <w:basedOn w:val="Nadpis2"/>
    <w:link w:val="StylodstavecslovanChar"/>
    <w:rsid w:val="00710AF6"/>
    <w:pPr>
      <w:keepNext w:val="0"/>
      <w:keepLines w:val="0"/>
      <w:numPr>
        <w:ilvl w:val="1"/>
        <w:numId w:val="3"/>
      </w:numPr>
      <w:tabs>
        <w:tab w:val="left" w:pos="709"/>
      </w:tabs>
      <w:suppressAutoHyphens w:val="0"/>
      <w:autoSpaceDE w:val="0"/>
      <w:autoSpaceDN w:val="0"/>
      <w:adjustRightInd w:val="0"/>
      <w:spacing w:before="100" w:beforeAutospacing="1" w:after="100" w:afterAutospacing="1" w:line="320" w:lineRule="atLeast"/>
      <w:jc w:val="both"/>
    </w:pPr>
    <w:rPr>
      <w:rFonts w:ascii="Calibri" w:eastAsia="Times New Roman" w:hAnsi="Calibri" w:cs="Calibri"/>
      <w:b w:val="0"/>
      <w:bCs w:val="0"/>
      <w:color w:val="auto"/>
      <w:sz w:val="22"/>
      <w:szCs w:val="22"/>
      <w:lang w:eastAsia="cs-CZ"/>
    </w:rPr>
  </w:style>
  <w:style w:type="paragraph" w:customStyle="1" w:styleId="StylNadpis1ZKLADN">
    <w:name w:val="Styl Nadpis 1 ZÁKLADNÍ"/>
    <w:basedOn w:val="Nadpis1"/>
    <w:uiPriority w:val="99"/>
    <w:rsid w:val="00710AF6"/>
    <w:pPr>
      <w:widowControl w:val="0"/>
      <w:numPr>
        <w:numId w:val="3"/>
      </w:numPr>
      <w:shd w:val="clear" w:color="auto" w:fill="D9D9D9"/>
      <w:suppressAutoHyphens w:val="0"/>
      <w:spacing w:before="480" w:after="360"/>
      <w:ind w:left="0" w:firstLine="0"/>
    </w:pPr>
    <w:rPr>
      <w:rFonts w:ascii="Calibri" w:hAnsi="Calibri" w:cs="Calibri"/>
      <w:color w:val="394A58"/>
      <w:kern w:val="28"/>
      <w:sz w:val="22"/>
      <w:szCs w:val="22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710AF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paragraph" w:customStyle="1" w:styleId="BodySingle">
    <w:name w:val="Body Single"/>
    <w:basedOn w:val="Zkladntext"/>
    <w:rsid w:val="00351F82"/>
    <w:pPr>
      <w:widowControl/>
      <w:spacing w:before="80" w:after="120" w:line="240" w:lineRule="exact"/>
    </w:pPr>
    <w:rPr>
      <w:rFonts w:ascii="Times New Roman" w:hAnsi="Times New Roman" w:cs="Times New Roman"/>
      <w:color w:val="auto"/>
      <w:sz w:val="24"/>
      <w:szCs w:val="16"/>
      <w:lang w:eastAsia="ar-SA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A6701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ar-SA"/>
    </w:rPr>
  </w:style>
  <w:style w:type="paragraph" w:customStyle="1" w:styleId="Styl1">
    <w:name w:val="Styl1"/>
    <w:basedOn w:val="Normln"/>
    <w:rsid w:val="007A6701"/>
    <w:pPr>
      <w:spacing w:after="0" w:line="240" w:lineRule="auto"/>
    </w:pPr>
    <w:rPr>
      <w:rFonts w:ascii="Arial" w:eastAsia="Times New Roman" w:hAnsi="Arial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12B35"/>
    <w:rPr>
      <w:color w:val="800080" w:themeColor="followedHyperlink"/>
      <w:u w:val="single"/>
    </w:rPr>
  </w:style>
  <w:style w:type="character" w:styleId="Odkaznakoment">
    <w:name w:val="annotation reference"/>
    <w:basedOn w:val="Standardnpsmoodstavce"/>
    <w:uiPriority w:val="99"/>
    <w:unhideWhenUsed/>
    <w:rsid w:val="00C363D2"/>
    <w:rPr>
      <w:sz w:val="16"/>
      <w:szCs w:val="16"/>
    </w:rPr>
  </w:style>
  <w:style w:type="paragraph" w:styleId="Textkomente">
    <w:name w:val="annotation text"/>
    <w:aliases w:val="Comment Text Char,Comment Text Char Char Char"/>
    <w:basedOn w:val="Normln"/>
    <w:link w:val="TextkomenteChar"/>
    <w:unhideWhenUsed/>
    <w:rsid w:val="00C363D2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aliases w:val="Comment Text Char Char,Comment Text Char Char Char Char"/>
    <w:basedOn w:val="Standardnpsmoodstavce"/>
    <w:link w:val="Textkomente"/>
    <w:rsid w:val="00C363D2"/>
    <w:rPr>
      <w:rFonts w:ascii="Calibri" w:eastAsia="Calibri" w:hAnsi="Calibri" w:cs="Calibri"/>
      <w:sz w:val="20"/>
      <w:szCs w:val="20"/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363D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363D2"/>
    <w:rPr>
      <w:rFonts w:ascii="Calibri" w:eastAsia="Calibri" w:hAnsi="Calibri" w:cs="Calibri"/>
      <w:b/>
      <w:bCs/>
      <w:sz w:val="20"/>
      <w:szCs w:val="20"/>
      <w:lang w:eastAsia="ar-SA"/>
    </w:rPr>
  </w:style>
  <w:style w:type="paragraph" w:customStyle="1" w:styleId="Default">
    <w:name w:val="Default"/>
    <w:rsid w:val="00337253"/>
    <w:pPr>
      <w:autoSpaceDE w:val="0"/>
      <w:autoSpaceDN w:val="0"/>
      <w:adjustRightInd w:val="0"/>
      <w:spacing w:after="0" w:line="240" w:lineRule="auto"/>
    </w:pPr>
    <w:rPr>
      <w:rFonts w:ascii="Palatino Linotype" w:hAnsi="Palatino Linotype" w:cs="Palatino Linotype"/>
      <w:color w:val="000000"/>
      <w:sz w:val="24"/>
      <w:szCs w:val="24"/>
    </w:rPr>
  </w:style>
  <w:style w:type="paragraph" w:styleId="Normlnweb">
    <w:name w:val="Normal (Web)"/>
    <w:basedOn w:val="Normln"/>
    <w:uiPriority w:val="99"/>
    <w:semiHidden/>
    <w:unhideWhenUsed/>
    <w:rsid w:val="0051262E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2176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176BE"/>
    <w:rPr>
      <w:rFonts w:ascii="Calibri" w:eastAsia="Calibri" w:hAnsi="Calibri" w:cs="Calibri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2176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176BE"/>
    <w:rPr>
      <w:rFonts w:ascii="Calibri" w:eastAsia="Calibri" w:hAnsi="Calibri" w:cs="Calibri"/>
      <w:lang w:eastAsia="ar-SA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990AD6"/>
    <w:rPr>
      <w:rFonts w:asciiTheme="majorHAnsi" w:eastAsiaTheme="majorEastAsia" w:hAnsiTheme="majorHAnsi" w:cstheme="majorBidi"/>
      <w:i/>
      <w:iCs/>
      <w:color w:val="365F91" w:themeColor="accent1" w:themeShade="BF"/>
      <w:lang w:eastAsia="ar-SA"/>
    </w:rPr>
  </w:style>
  <w:style w:type="paragraph" w:styleId="Seznamsodrkami">
    <w:name w:val="List Bullet"/>
    <w:basedOn w:val="Normln"/>
    <w:uiPriority w:val="99"/>
    <w:semiHidden/>
    <w:unhideWhenUsed/>
    <w:rsid w:val="00990AD6"/>
    <w:pPr>
      <w:numPr>
        <w:numId w:val="10"/>
      </w:numPr>
      <w:suppressAutoHyphens w:val="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Seznamsodrkami2">
    <w:name w:val="List Bullet 2"/>
    <w:basedOn w:val="Normln"/>
    <w:uiPriority w:val="99"/>
    <w:semiHidden/>
    <w:unhideWhenUsed/>
    <w:rsid w:val="00990AD6"/>
    <w:pPr>
      <w:numPr>
        <w:numId w:val="11"/>
      </w:numPr>
      <w:suppressAutoHyphens w:val="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Seznamsodrkami3">
    <w:name w:val="List Bullet 3"/>
    <w:basedOn w:val="Normln"/>
    <w:uiPriority w:val="99"/>
    <w:semiHidden/>
    <w:unhideWhenUsed/>
    <w:rsid w:val="00990AD6"/>
    <w:pPr>
      <w:numPr>
        <w:numId w:val="12"/>
      </w:numPr>
      <w:suppressAutoHyphens w:val="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Seznamsodrkami5">
    <w:name w:val="List Bullet 5"/>
    <w:basedOn w:val="Normln"/>
    <w:uiPriority w:val="99"/>
    <w:semiHidden/>
    <w:unhideWhenUsed/>
    <w:rsid w:val="00990AD6"/>
    <w:pPr>
      <w:numPr>
        <w:numId w:val="13"/>
      </w:numPr>
      <w:suppressAutoHyphens w:val="0"/>
      <w:contextualSpacing/>
    </w:pPr>
    <w:rPr>
      <w:rFonts w:asciiTheme="minorHAnsi" w:eastAsiaTheme="minorHAnsi" w:hAnsiTheme="minorHAnsi" w:cstheme="minorBidi"/>
      <w:lang w:eastAsia="en-US"/>
    </w:rPr>
  </w:style>
  <w:style w:type="paragraph" w:customStyle="1" w:styleId="Normln1">
    <w:name w:val="Normální 1"/>
    <w:basedOn w:val="Normln"/>
    <w:rsid w:val="00990AD6"/>
    <w:pPr>
      <w:suppressAutoHyphens w:val="0"/>
      <w:spacing w:before="120" w:after="0" w:line="288" w:lineRule="auto"/>
      <w:ind w:firstLine="454"/>
      <w:jc w:val="both"/>
    </w:pPr>
    <w:rPr>
      <w:rFonts w:ascii="Arial" w:eastAsia="Times New Roman" w:hAnsi="Arial" w:cs="Times New Roman"/>
      <w:szCs w:val="24"/>
      <w:lang w:eastAsia="cs-CZ"/>
    </w:rPr>
  </w:style>
  <w:style w:type="paragraph" w:customStyle="1" w:styleId="Normln2">
    <w:name w:val="Normální 2"/>
    <w:basedOn w:val="Normln"/>
    <w:rsid w:val="00990AD6"/>
    <w:pPr>
      <w:tabs>
        <w:tab w:val="left" w:pos="720"/>
      </w:tabs>
      <w:suppressAutoHyphens w:val="0"/>
      <w:spacing w:before="40" w:after="0" w:line="240" w:lineRule="auto"/>
      <w:jc w:val="both"/>
    </w:pPr>
    <w:rPr>
      <w:rFonts w:ascii="Arial" w:eastAsia="Times New Roman" w:hAnsi="Arial" w:cs="Times New Roman"/>
      <w:iCs/>
      <w:sz w:val="18"/>
      <w:szCs w:val="24"/>
      <w:lang w:eastAsia="cs-CZ"/>
    </w:rPr>
  </w:style>
  <w:style w:type="paragraph" w:styleId="Bezmezer">
    <w:name w:val="No Spacing"/>
    <w:link w:val="BezmezerChar"/>
    <w:uiPriority w:val="99"/>
    <w:qFormat/>
    <w:rsid w:val="00AB6755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character" w:customStyle="1" w:styleId="BezmezerChar">
    <w:name w:val="Bez mezer Char"/>
    <w:link w:val="Bezmezer"/>
    <w:uiPriority w:val="99"/>
    <w:locked/>
    <w:rsid w:val="00AB6755"/>
    <w:rPr>
      <w:rFonts w:ascii="Calibri" w:eastAsia="Calibri" w:hAnsi="Calibri" w:cs="Times New Roman"/>
      <w:lang w:eastAsia="ar-SA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7D565C"/>
    <w:rPr>
      <w:color w:val="605E5C"/>
      <w:shd w:val="clear" w:color="auto" w:fill="E1DFDD"/>
    </w:rPr>
  </w:style>
  <w:style w:type="paragraph" w:styleId="Revize">
    <w:name w:val="Revision"/>
    <w:hidden/>
    <w:uiPriority w:val="99"/>
    <w:semiHidden/>
    <w:rsid w:val="00C829F5"/>
    <w:pPr>
      <w:spacing w:after="0" w:line="240" w:lineRule="auto"/>
    </w:pPr>
    <w:rPr>
      <w:rFonts w:ascii="Calibri" w:eastAsia="Calibri" w:hAnsi="Calibri" w:cs="Calibri"/>
      <w:lang w:eastAsia="ar-SA"/>
    </w:rPr>
  </w:style>
  <w:style w:type="paragraph" w:customStyle="1" w:styleId="BODY1">
    <w:name w:val="BODY (1)"/>
    <w:basedOn w:val="Normln"/>
    <w:rsid w:val="008A0ABC"/>
    <w:pPr>
      <w:overflowPunct w:val="0"/>
      <w:autoSpaceDE w:val="0"/>
      <w:spacing w:before="60" w:after="60" w:line="240" w:lineRule="auto"/>
      <w:ind w:left="284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table" w:styleId="Mkatabulky">
    <w:name w:val="Table Grid"/>
    <w:basedOn w:val="Normlntabulka"/>
    <w:uiPriority w:val="59"/>
    <w:rsid w:val="008A0A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8A2E0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911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7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56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6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36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2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5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68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8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04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0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4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974034-BC3D-4F62-85F2-813CF12B64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408</Words>
  <Characters>2412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2815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2025-03-14T11:03:00Z</dcterms:created>
  <dcterms:modified xsi:type="dcterms:W3CDTF">2025-04-16T08:25:00Z</dcterms:modified>
</cp:coreProperties>
</file>